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C707CE" w:rsidRPr="00D60C2A" w:rsidRDefault="00C707CE">
      <w:pPr>
        <w:jc w:val="center"/>
        <w:rPr>
          <w:b/>
        </w:rPr>
      </w:pPr>
      <w:r w:rsidRPr="00D60C2A">
        <w:rPr>
          <w:b/>
        </w:rPr>
        <w:t>RÁMCOVÁ SMLOUVA</w:t>
      </w:r>
    </w:p>
    <w:p w:rsidR="00C707CE" w:rsidRPr="00D60C2A" w:rsidRDefault="00C707CE">
      <w:pPr>
        <w:jc w:val="center"/>
        <w:rPr>
          <w:b/>
        </w:rPr>
      </w:pPr>
      <w:r w:rsidRPr="00D60C2A">
        <w:rPr>
          <w:b/>
        </w:rPr>
        <w:t xml:space="preserve">NA DODÁVKY KANCELÁŘSKÉHO PAPÍRU </w:t>
      </w:r>
    </w:p>
    <w:p w:rsidR="00C707CE" w:rsidRPr="00D60C2A" w:rsidRDefault="00C707CE">
      <w:pPr>
        <w:jc w:val="center"/>
      </w:pPr>
      <w:r w:rsidRPr="00D60C2A">
        <w:rPr>
          <w:b/>
        </w:rPr>
        <w:t>PRO 6 RESORTŮ</w:t>
      </w:r>
    </w:p>
    <w:p w:rsidR="00C707CE" w:rsidRPr="00D60C2A" w:rsidRDefault="00C707CE">
      <w:pPr>
        <w:jc w:val="center"/>
      </w:pPr>
      <w:r w:rsidRPr="00D60C2A">
        <w:t xml:space="preserve">uzavřená  v souladu s ust. § 1746 odst. 2 </w:t>
      </w:r>
      <w:r w:rsidR="00ED6B29">
        <w:t xml:space="preserve">a § 2079 a násl. </w:t>
      </w:r>
      <w:r w:rsidRPr="00D60C2A">
        <w:t>zákona č. 89/2012 Sb., občanský zákoník (dále jen „</w:t>
      </w:r>
      <w:r w:rsidR="007F130E">
        <w:t>O</w:t>
      </w:r>
      <w:r w:rsidRPr="00D60C2A">
        <w:t xml:space="preserve">bčanský zákoník“), v souladu s ust. § 11 </w:t>
      </w:r>
      <w:r w:rsidR="003659F7">
        <w:t xml:space="preserve">a § 89 </w:t>
      </w:r>
      <w:r w:rsidRPr="00D60C2A">
        <w:t>zákona č. 137/2006 Sb., o veřejných zakázkách, ve znění pozdějších předpisů (dále jen „</w:t>
      </w:r>
      <w:r>
        <w:t>Z</w:t>
      </w:r>
      <w:r w:rsidRPr="00D60C2A">
        <w:t>ákon o veřejných zakázkách“)</w:t>
      </w:r>
    </w:p>
    <w:p w:rsidR="00C707CE" w:rsidRPr="00D60C2A" w:rsidRDefault="00C707CE">
      <w:pPr>
        <w:jc w:val="center"/>
        <w:rPr>
          <w:b/>
          <w:i/>
        </w:rPr>
      </w:pPr>
      <w:r w:rsidRPr="00D60C2A">
        <w:t>(dále jen „Rámcová smlouva“), jejímž předmětem je plnění veřejné zakázky s názvem</w:t>
      </w:r>
    </w:p>
    <w:p w:rsidR="00C707CE" w:rsidRPr="00D60C2A" w:rsidRDefault="00C707CE">
      <w:pPr>
        <w:jc w:val="center"/>
        <w:rPr>
          <w:b/>
          <w:i/>
        </w:rPr>
      </w:pPr>
    </w:p>
    <w:p w:rsidR="00C707CE" w:rsidRPr="006D6B86" w:rsidRDefault="00C707CE">
      <w:pPr>
        <w:jc w:val="center"/>
        <w:rPr>
          <w:b/>
          <w:i/>
        </w:rPr>
      </w:pPr>
      <w:r w:rsidRPr="006D6B86">
        <w:rPr>
          <w:b/>
          <w:i/>
        </w:rPr>
        <w:t>„Dodávky kancelářského papíru pro 6 resortů</w:t>
      </w:r>
      <w:r w:rsidRPr="006D6B86">
        <w:rPr>
          <w:rStyle w:val="Odkaznakoment1"/>
          <w:szCs w:val="16"/>
        </w:rPr>
        <w:t>“</w:t>
      </w:r>
    </w:p>
    <w:p w:rsidR="00C707CE" w:rsidRPr="00D60C2A" w:rsidRDefault="00C707CE">
      <w:pPr>
        <w:jc w:val="center"/>
        <w:rPr>
          <w:b/>
          <w:i/>
        </w:rPr>
      </w:pPr>
      <w:r w:rsidRPr="00A44674">
        <w:rPr>
          <w:b/>
          <w:i/>
        </w:rPr>
        <w:t xml:space="preserve">Část </w:t>
      </w:r>
      <w:r w:rsidR="009719DE" w:rsidRPr="009719DE">
        <w:rPr>
          <w:b/>
          <w:i/>
        </w:rPr>
        <w:t>5</w:t>
      </w:r>
      <w:r w:rsidR="00266355" w:rsidRPr="009719DE">
        <w:rPr>
          <w:b/>
          <w:i/>
        </w:rPr>
        <w:t xml:space="preserve"> </w:t>
      </w:r>
      <w:r w:rsidRPr="009719DE">
        <w:rPr>
          <w:b/>
          <w:i/>
        </w:rPr>
        <w:t xml:space="preserve">– území </w:t>
      </w:r>
      <w:r w:rsidR="00266355" w:rsidRPr="009719DE">
        <w:rPr>
          <w:b/>
          <w:i/>
        </w:rPr>
        <w:t>CZ0</w:t>
      </w:r>
      <w:r w:rsidR="009719DE" w:rsidRPr="009719DE">
        <w:rPr>
          <w:b/>
          <w:i/>
        </w:rPr>
        <w:t>5</w:t>
      </w:r>
    </w:p>
    <w:p w:rsidR="00C707CE" w:rsidRPr="00D60C2A" w:rsidRDefault="00C707CE">
      <w:pPr>
        <w:jc w:val="center"/>
        <w:rPr>
          <w:b/>
          <w:i/>
        </w:rPr>
      </w:pPr>
    </w:p>
    <w:p w:rsidR="00C707CE" w:rsidRPr="00D60C2A" w:rsidRDefault="00C707CE">
      <w:pPr>
        <w:jc w:val="center"/>
        <w:rPr>
          <w:b/>
        </w:rPr>
      </w:pPr>
      <w:r w:rsidRPr="00D60C2A">
        <w:rPr>
          <w:b/>
        </w:rPr>
        <w:t>Smluvní strany</w:t>
      </w:r>
    </w:p>
    <w:p w:rsidR="00C707CE" w:rsidRPr="00D60C2A" w:rsidRDefault="00C707CE">
      <w:pPr>
        <w:pStyle w:val="Default"/>
        <w:rPr>
          <w:rFonts w:ascii="Times New Roman" w:hAnsi="Times New Roman" w:cs="Times New Roman"/>
          <w:b/>
          <w:color w:val="auto"/>
        </w:rPr>
      </w:pP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b/>
          <w:bCs/>
        </w:rPr>
        <w:t>ČESKÁ REPUBLIKA</w:t>
      </w:r>
      <w:r>
        <w:rPr>
          <w:rFonts w:ascii="Times New Roman" w:hAnsi="Times New Roman" w:cs="Times New Roman"/>
          <w:b/>
          <w:bCs/>
        </w:rPr>
        <w:t xml:space="preserve"> – </w:t>
      </w:r>
      <w:r w:rsidRPr="00D60C2A">
        <w:rPr>
          <w:rFonts w:ascii="Times New Roman" w:hAnsi="Times New Roman" w:cs="Times New Roman"/>
          <w:b/>
          <w:bCs/>
        </w:rPr>
        <w:t>MINISTERSTVO FINANCÍ</w:t>
      </w: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rPr>
        <w:t>se sídlem: Letenská 15, 118 10 Praha 1</w:t>
      </w: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rPr>
        <w:t>jednající: ministrem financí České republiky Ing. Andrejem Babišem</w:t>
      </w: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rPr>
        <w:t>IČO: 00006947</w:t>
      </w: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rPr>
        <w:t>DIČ: CZ00006947</w:t>
      </w: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rPr>
        <w:t>Bankovní spojení: ČNB</w:t>
      </w:r>
    </w:p>
    <w:p w:rsidR="00C707CE" w:rsidRDefault="00C707CE" w:rsidP="00AB2DAA">
      <w:pPr>
        <w:pStyle w:val="Default"/>
        <w:jc w:val="both"/>
        <w:rPr>
          <w:rFonts w:ascii="Times New Roman" w:hAnsi="Times New Roman" w:cs="Times New Roman"/>
        </w:rPr>
      </w:pPr>
      <w:r w:rsidRPr="00D60C2A">
        <w:rPr>
          <w:rFonts w:ascii="Times New Roman" w:hAnsi="Times New Roman" w:cs="Times New Roman"/>
        </w:rPr>
        <w:t>Číslo účtu: 3328-001/0710</w:t>
      </w:r>
    </w:p>
    <w:p w:rsidR="00DE2B65" w:rsidRDefault="00DE2B65" w:rsidP="00AB2DAA">
      <w:pPr>
        <w:pStyle w:val="Default"/>
        <w:jc w:val="both"/>
        <w:rPr>
          <w:color w:val="auto"/>
        </w:rPr>
      </w:pPr>
      <w:r w:rsidRPr="00AB2DAA">
        <w:rPr>
          <w:color w:val="auto"/>
        </w:rPr>
        <w:t>ID datové schránky:</w:t>
      </w:r>
      <w:r>
        <w:rPr>
          <w:color w:val="auto"/>
        </w:rPr>
        <w:t xml:space="preserve"> </w:t>
      </w:r>
      <w:r w:rsidR="00DE619C" w:rsidRPr="00DE619C">
        <w:rPr>
          <w:color w:val="auto"/>
        </w:rPr>
        <w:t>xzeaauv</w:t>
      </w:r>
    </w:p>
    <w:p w:rsidR="007B060E" w:rsidRPr="00AB2DAA" w:rsidRDefault="007B060E" w:rsidP="00AB2DAA">
      <w:pPr>
        <w:pStyle w:val="Default"/>
        <w:jc w:val="both"/>
        <w:rPr>
          <w:rFonts w:ascii="Times New Roman" w:hAnsi="Times New Roman" w:cs="Times New Roman"/>
          <w:color w:val="auto"/>
        </w:rPr>
      </w:pP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rPr>
        <w:t>(dále jen „</w:t>
      </w:r>
      <w:r>
        <w:rPr>
          <w:rFonts w:ascii="Times New Roman" w:hAnsi="Times New Roman" w:cs="Times New Roman"/>
        </w:rPr>
        <w:t>C</w:t>
      </w:r>
      <w:r w:rsidRPr="00D60C2A">
        <w:rPr>
          <w:rFonts w:ascii="Times New Roman" w:hAnsi="Times New Roman" w:cs="Times New Roman"/>
        </w:rPr>
        <w:t xml:space="preserve">entrální zadavatel“) </w:t>
      </w:r>
    </w:p>
    <w:p w:rsidR="00C707CE" w:rsidRPr="00D60C2A" w:rsidRDefault="00C707CE" w:rsidP="00D03E5A">
      <w:pPr>
        <w:pStyle w:val="Default"/>
        <w:rPr>
          <w:rFonts w:ascii="Times New Roman" w:hAnsi="Times New Roman" w:cs="Times New Roman"/>
        </w:rPr>
      </w:pPr>
    </w:p>
    <w:p w:rsidR="00C707CE" w:rsidRPr="00D60C2A" w:rsidRDefault="00C707CE">
      <w:pPr>
        <w:pStyle w:val="Default"/>
        <w:rPr>
          <w:rFonts w:ascii="Times New Roman" w:hAnsi="Times New Roman" w:cs="Times New Roman"/>
        </w:rPr>
      </w:pPr>
    </w:p>
    <w:p w:rsidR="00C707CE" w:rsidRPr="00D60C2A" w:rsidRDefault="00C707CE">
      <w:pPr>
        <w:pStyle w:val="Default"/>
        <w:rPr>
          <w:rFonts w:ascii="Times New Roman" w:hAnsi="Times New Roman" w:cs="Times New Roman"/>
        </w:rPr>
      </w:pPr>
      <w:r w:rsidRPr="00D60C2A">
        <w:rPr>
          <w:rFonts w:ascii="Times New Roman" w:hAnsi="Times New Roman" w:cs="Times New Roman"/>
        </w:rPr>
        <w:t>a</w:t>
      </w:r>
    </w:p>
    <w:p w:rsidR="00C707CE" w:rsidRPr="00D60C2A" w:rsidRDefault="00C707CE">
      <w:pPr>
        <w:pStyle w:val="Default"/>
        <w:rPr>
          <w:rFonts w:ascii="Times New Roman" w:hAnsi="Times New Roman" w:cs="Times New Roman"/>
        </w:rPr>
      </w:pPr>
    </w:p>
    <w:p w:rsidR="00C707CE" w:rsidRPr="00646460" w:rsidRDefault="00C707CE" w:rsidP="007C4FC7">
      <w:pPr>
        <w:pStyle w:val="Default"/>
        <w:jc w:val="both"/>
        <w:rPr>
          <w:rFonts w:ascii="Times New Roman" w:hAnsi="Times New Roman" w:cs="Times New Roman"/>
          <w:color w:val="auto"/>
        </w:rPr>
      </w:pPr>
      <w:r w:rsidRPr="007C4FC7">
        <w:rPr>
          <w:rFonts w:ascii="Times New Roman" w:hAnsi="Times New Roman" w:cs="Times New Roman"/>
          <w:b/>
        </w:rPr>
        <w:t xml:space="preserve">[název právnické osoby (včetně označení právní </w:t>
      </w:r>
      <w:r w:rsidRPr="00646460">
        <w:rPr>
          <w:rFonts w:ascii="Times New Roman" w:hAnsi="Times New Roman" w:cs="Times New Roman"/>
          <w:b/>
          <w:color w:val="auto"/>
        </w:rPr>
        <w:t>formy)]</w:t>
      </w:r>
      <w:r w:rsidR="00BB5C08" w:rsidRPr="00646460">
        <w:rPr>
          <w:rFonts w:ascii="Times New Roman" w:hAnsi="Times New Roman" w:cs="Times New Roman"/>
          <w:b/>
          <w:color w:val="auto"/>
        </w:rPr>
        <w:t xml:space="preserve"> / jméno fyzické osoby</w:t>
      </w:r>
    </w:p>
    <w:p w:rsidR="00C707CE" w:rsidRPr="00646460" w:rsidRDefault="00C707CE" w:rsidP="007C4FC7">
      <w:pPr>
        <w:pStyle w:val="Default"/>
        <w:jc w:val="both"/>
        <w:rPr>
          <w:rFonts w:ascii="Times New Roman" w:hAnsi="Times New Roman" w:cs="Times New Roman"/>
          <w:color w:val="auto"/>
        </w:rPr>
      </w:pPr>
      <w:r w:rsidRPr="00646460">
        <w:rPr>
          <w:rFonts w:ascii="Times New Roman" w:hAnsi="Times New Roman" w:cs="Times New Roman"/>
          <w:color w:val="auto"/>
        </w:rPr>
        <w:t>Sídlo:</w:t>
      </w:r>
    </w:p>
    <w:p w:rsidR="00C707CE" w:rsidRPr="00646460" w:rsidRDefault="00C707CE" w:rsidP="007C4FC7">
      <w:pPr>
        <w:pStyle w:val="Default"/>
        <w:jc w:val="both"/>
        <w:rPr>
          <w:rFonts w:ascii="Times New Roman" w:hAnsi="Times New Roman" w:cs="Times New Roman"/>
          <w:color w:val="auto"/>
        </w:rPr>
      </w:pPr>
      <w:r w:rsidRPr="00646460">
        <w:rPr>
          <w:rFonts w:ascii="Times New Roman" w:hAnsi="Times New Roman" w:cs="Times New Roman"/>
          <w:color w:val="auto"/>
        </w:rPr>
        <w:t>zapsaný/á v obchodním rejstříku pod spisovou značkou [•]vedenou u [•] soudu v [•]</w:t>
      </w:r>
      <w:r w:rsidR="00BB5C08" w:rsidRPr="00646460">
        <w:rPr>
          <w:rFonts w:ascii="Times New Roman" w:hAnsi="Times New Roman" w:cs="Times New Roman"/>
          <w:color w:val="auto"/>
        </w:rPr>
        <w:t xml:space="preserve"> / </w:t>
      </w:r>
      <w:r w:rsidR="00BB5C08" w:rsidRPr="00646460">
        <w:rPr>
          <w:color w:val="auto"/>
        </w:rPr>
        <w:t>zapsaný/á v živnostenském rejstříku/zapsaný/á v [•] rejstříku</w:t>
      </w:r>
    </w:p>
    <w:p w:rsidR="00C707CE" w:rsidRPr="00646460" w:rsidRDefault="00103E2B" w:rsidP="007C4FC7">
      <w:pPr>
        <w:pStyle w:val="Default"/>
        <w:jc w:val="both"/>
        <w:rPr>
          <w:rFonts w:ascii="Times New Roman" w:hAnsi="Times New Roman" w:cs="Times New Roman"/>
          <w:color w:val="auto"/>
        </w:rPr>
      </w:pPr>
      <w:r w:rsidRPr="00646460">
        <w:rPr>
          <w:rFonts w:ascii="Times New Roman" w:hAnsi="Times New Roman" w:cs="Times New Roman"/>
          <w:color w:val="auto"/>
        </w:rPr>
        <w:t>zastoupena</w:t>
      </w:r>
      <w:r w:rsidR="00C707CE" w:rsidRPr="00646460">
        <w:rPr>
          <w:rFonts w:ascii="Times New Roman" w:hAnsi="Times New Roman" w:cs="Times New Roman"/>
          <w:color w:val="auto"/>
        </w:rPr>
        <w:t>:</w:t>
      </w:r>
      <w:r w:rsidR="00BB5C08" w:rsidRPr="00646460">
        <w:rPr>
          <w:rFonts w:ascii="Times New Roman" w:hAnsi="Times New Roman" w:cs="Times New Roman"/>
          <w:color w:val="auto"/>
        </w:rPr>
        <w:t xml:space="preserve"> </w:t>
      </w:r>
      <w:r w:rsidR="00C707CE" w:rsidRPr="00646460">
        <w:rPr>
          <w:rFonts w:ascii="Times New Roman" w:hAnsi="Times New Roman" w:cs="Times New Roman"/>
          <w:color w:val="auto"/>
        </w:rPr>
        <w:t>[jméno], [funkce]</w:t>
      </w:r>
    </w:p>
    <w:p w:rsidR="00C707CE" w:rsidRPr="00646460" w:rsidRDefault="00C707CE" w:rsidP="007C4FC7">
      <w:pPr>
        <w:pStyle w:val="Default"/>
        <w:jc w:val="both"/>
        <w:rPr>
          <w:rFonts w:ascii="Times New Roman" w:hAnsi="Times New Roman" w:cs="Times New Roman"/>
          <w:color w:val="auto"/>
        </w:rPr>
      </w:pPr>
      <w:r w:rsidRPr="00646460">
        <w:rPr>
          <w:rFonts w:ascii="Times New Roman" w:hAnsi="Times New Roman" w:cs="Times New Roman"/>
          <w:color w:val="auto"/>
        </w:rPr>
        <w:t>IČO:</w:t>
      </w:r>
    </w:p>
    <w:p w:rsidR="00C707CE" w:rsidRPr="00646460" w:rsidRDefault="00C707CE" w:rsidP="007C4FC7">
      <w:pPr>
        <w:pStyle w:val="Default"/>
        <w:jc w:val="both"/>
        <w:rPr>
          <w:rFonts w:ascii="Times New Roman" w:hAnsi="Times New Roman" w:cs="Times New Roman"/>
          <w:color w:val="auto"/>
        </w:rPr>
      </w:pPr>
      <w:r w:rsidRPr="00646460">
        <w:rPr>
          <w:rFonts w:ascii="Times New Roman" w:hAnsi="Times New Roman" w:cs="Times New Roman"/>
          <w:color w:val="auto"/>
        </w:rPr>
        <w:t>DIČ:</w:t>
      </w:r>
    </w:p>
    <w:p w:rsidR="00C707CE" w:rsidRPr="00646460" w:rsidRDefault="00C707CE" w:rsidP="007C4FC7">
      <w:pPr>
        <w:pStyle w:val="Default"/>
        <w:jc w:val="both"/>
        <w:rPr>
          <w:rFonts w:ascii="Times New Roman" w:hAnsi="Times New Roman" w:cs="Times New Roman"/>
          <w:color w:val="auto"/>
        </w:rPr>
      </w:pPr>
      <w:r w:rsidRPr="00646460">
        <w:rPr>
          <w:rFonts w:ascii="Times New Roman" w:hAnsi="Times New Roman" w:cs="Times New Roman"/>
          <w:color w:val="auto"/>
        </w:rPr>
        <w:t xml:space="preserve">bankovní spojení: [Banka], [číslo účtu] </w:t>
      </w:r>
    </w:p>
    <w:p w:rsidR="00DE2B65" w:rsidRPr="00646460" w:rsidRDefault="00DE2B65" w:rsidP="007C4FC7">
      <w:pPr>
        <w:pStyle w:val="Styl3-Smluvnstrany"/>
        <w:jc w:val="both"/>
      </w:pPr>
      <w:r w:rsidRPr="00646460">
        <w:t>ID datové schránky:</w:t>
      </w:r>
    </w:p>
    <w:p w:rsidR="00DE2B65" w:rsidRPr="00646460" w:rsidRDefault="00DE2B65" w:rsidP="007C4FC7">
      <w:pPr>
        <w:pStyle w:val="Styl3-Smluvnstrany"/>
        <w:jc w:val="both"/>
      </w:pPr>
    </w:p>
    <w:p w:rsidR="00C707CE" w:rsidRPr="00646460" w:rsidRDefault="00C707CE" w:rsidP="006A28AD">
      <w:pPr>
        <w:pStyle w:val="Styl3-Smluvnstrany"/>
        <w:spacing w:after="0"/>
        <w:jc w:val="both"/>
      </w:pPr>
      <w:r w:rsidRPr="00646460">
        <w:t>(dále jen „</w:t>
      </w:r>
      <w:r w:rsidR="000E5B06" w:rsidRPr="00646460">
        <w:t>D</w:t>
      </w:r>
      <w:r w:rsidRPr="00646460">
        <w:t>odavatel č. 1“)</w:t>
      </w:r>
    </w:p>
    <w:p w:rsidR="006A28AD" w:rsidRPr="00646460" w:rsidRDefault="006A28AD" w:rsidP="006A28AD">
      <w:pPr>
        <w:pStyle w:val="Styl3-Smluvnstrany"/>
        <w:spacing w:after="0"/>
        <w:jc w:val="both"/>
      </w:pPr>
    </w:p>
    <w:p w:rsidR="00C707CE" w:rsidRPr="00646460" w:rsidRDefault="00C707CE" w:rsidP="006A28AD">
      <w:r w:rsidRPr="00646460">
        <w:t>a</w:t>
      </w:r>
    </w:p>
    <w:p w:rsidR="00C707CE" w:rsidRPr="00646460" w:rsidRDefault="00C707CE" w:rsidP="006A28AD"/>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b/>
          <w:color w:val="auto"/>
        </w:rPr>
        <w:t>[název právnické osoby (včetně označení právní formy)]</w:t>
      </w:r>
      <w:r w:rsidR="00BB5C08" w:rsidRPr="00646460">
        <w:rPr>
          <w:rFonts w:ascii="Times New Roman" w:hAnsi="Times New Roman" w:cs="Times New Roman"/>
          <w:b/>
          <w:color w:val="auto"/>
        </w:rPr>
        <w:t xml:space="preserve"> / jméno fyzické osoby</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Sídlo:</w:t>
      </w:r>
    </w:p>
    <w:p w:rsidR="00BB5C08" w:rsidRPr="00646460" w:rsidRDefault="006A28AD" w:rsidP="00BB5C08">
      <w:pPr>
        <w:pStyle w:val="Default"/>
        <w:jc w:val="both"/>
        <w:rPr>
          <w:rFonts w:ascii="Times New Roman" w:hAnsi="Times New Roman" w:cs="Times New Roman"/>
          <w:color w:val="auto"/>
        </w:rPr>
      </w:pPr>
      <w:r w:rsidRPr="00646460">
        <w:rPr>
          <w:rFonts w:ascii="Times New Roman" w:hAnsi="Times New Roman" w:cs="Times New Roman"/>
          <w:color w:val="auto"/>
        </w:rPr>
        <w:t>zapsaný/á v obchodním rejstříku pod spisovou značkou [•]vedenou u [•] soudu v [•]</w:t>
      </w:r>
      <w:r w:rsidR="00BB5C08" w:rsidRPr="00646460">
        <w:rPr>
          <w:rFonts w:ascii="Times New Roman" w:hAnsi="Times New Roman" w:cs="Times New Roman"/>
          <w:color w:val="auto"/>
        </w:rPr>
        <w:t xml:space="preserve"> / </w:t>
      </w:r>
      <w:r w:rsidR="00BB5C08" w:rsidRPr="00646460">
        <w:rPr>
          <w:color w:val="auto"/>
        </w:rPr>
        <w:t>zapsaný/á v živnostenském rejstříku/zapsaný/á v [•] rejstříku</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zastoupena:[jméno], [funkce]</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IČO:</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DIČ:</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 xml:space="preserve">bankovní spojení: [Banka], [číslo účtu] </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ID datové schránky:</w:t>
      </w:r>
    </w:p>
    <w:p w:rsidR="006A28AD" w:rsidRPr="00646460" w:rsidRDefault="006A28AD" w:rsidP="006A28AD">
      <w:pPr>
        <w:pStyle w:val="Default"/>
        <w:jc w:val="both"/>
        <w:rPr>
          <w:rFonts w:ascii="Times New Roman" w:hAnsi="Times New Roman" w:cs="Times New Roman"/>
          <w:color w:val="auto"/>
        </w:rPr>
      </w:pP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(dále jen „Dodavatel č. 2“)</w:t>
      </w:r>
    </w:p>
    <w:p w:rsidR="00C707CE" w:rsidRPr="00646460" w:rsidRDefault="00C707CE">
      <w:pPr>
        <w:pStyle w:val="Default"/>
        <w:rPr>
          <w:rFonts w:ascii="Times New Roman" w:hAnsi="Times New Roman" w:cs="Times New Roman"/>
          <w:color w:val="auto"/>
        </w:rPr>
      </w:pPr>
    </w:p>
    <w:p w:rsidR="00C707CE" w:rsidRPr="00646460" w:rsidRDefault="00C707CE">
      <w:r w:rsidRPr="00646460">
        <w:t>a</w:t>
      </w:r>
    </w:p>
    <w:p w:rsidR="00C707CE" w:rsidRPr="00646460" w:rsidRDefault="00C707CE"/>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b/>
          <w:color w:val="auto"/>
        </w:rPr>
        <w:t>[název právnické osoby (včetně označení právní formy)]</w:t>
      </w:r>
      <w:r w:rsidR="00BB5C08" w:rsidRPr="00646460">
        <w:rPr>
          <w:rFonts w:ascii="Times New Roman" w:hAnsi="Times New Roman" w:cs="Times New Roman"/>
          <w:b/>
          <w:color w:val="auto"/>
        </w:rPr>
        <w:t xml:space="preserve"> / jméno fyzické osoby</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Sídlo:</w:t>
      </w:r>
    </w:p>
    <w:p w:rsidR="00BB5C08" w:rsidRPr="00646460" w:rsidRDefault="006A28AD" w:rsidP="00BB5C08">
      <w:pPr>
        <w:pStyle w:val="Default"/>
        <w:jc w:val="both"/>
        <w:rPr>
          <w:rFonts w:ascii="Times New Roman" w:hAnsi="Times New Roman" w:cs="Times New Roman"/>
          <w:color w:val="auto"/>
        </w:rPr>
      </w:pPr>
      <w:r w:rsidRPr="00646460">
        <w:rPr>
          <w:rFonts w:ascii="Times New Roman" w:hAnsi="Times New Roman" w:cs="Times New Roman"/>
          <w:color w:val="auto"/>
        </w:rPr>
        <w:t>zapsaný/á v obchodním rejstříku pod spisovou značkou [•]vedenou u [•] soudu v [•]</w:t>
      </w:r>
      <w:r w:rsidR="00BB5C08" w:rsidRPr="00646460">
        <w:rPr>
          <w:rFonts w:ascii="Times New Roman" w:hAnsi="Times New Roman" w:cs="Times New Roman"/>
          <w:color w:val="auto"/>
        </w:rPr>
        <w:t xml:space="preserve"> / </w:t>
      </w:r>
      <w:r w:rsidR="00BB5C08" w:rsidRPr="00646460">
        <w:rPr>
          <w:color w:val="auto"/>
        </w:rPr>
        <w:t>zapsaný/á v živnostenském rejstříku/zapsaný/á v [•] rejstříku</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zastoupena:[jméno], [funkce]</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IČO:</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DIČ:</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 xml:space="preserve">bankovní spojení: [Banka], [číslo účtu] </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ID datové schránky:</w:t>
      </w:r>
    </w:p>
    <w:p w:rsidR="006A28AD" w:rsidRPr="00646460" w:rsidRDefault="006A28AD" w:rsidP="006A28AD">
      <w:pPr>
        <w:pStyle w:val="Default"/>
        <w:jc w:val="both"/>
        <w:rPr>
          <w:rFonts w:ascii="Times New Roman" w:hAnsi="Times New Roman" w:cs="Times New Roman"/>
          <w:color w:val="auto"/>
        </w:rPr>
      </w:pP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(dále jen „Dodavatel č. 3“)</w:t>
      </w:r>
    </w:p>
    <w:p w:rsidR="00C707CE" w:rsidRPr="00646460" w:rsidRDefault="00C707CE"/>
    <w:p w:rsidR="00C707CE" w:rsidRPr="00646460" w:rsidRDefault="00C707CE">
      <w:r w:rsidRPr="00646460">
        <w:t>a</w:t>
      </w:r>
    </w:p>
    <w:p w:rsidR="00C707CE" w:rsidRPr="00646460" w:rsidRDefault="00C707CE"/>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b/>
          <w:color w:val="auto"/>
        </w:rPr>
        <w:t>[název právnické osoby (včetně označení právní formy)]</w:t>
      </w:r>
      <w:r w:rsidR="00BB5C08" w:rsidRPr="00646460">
        <w:rPr>
          <w:rFonts w:ascii="Times New Roman" w:hAnsi="Times New Roman" w:cs="Times New Roman"/>
          <w:b/>
          <w:color w:val="auto"/>
        </w:rPr>
        <w:t xml:space="preserve"> / jméno fyzické osoby</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Sídlo:</w:t>
      </w:r>
    </w:p>
    <w:p w:rsidR="00BB5C08" w:rsidRPr="00646460" w:rsidRDefault="006A28AD" w:rsidP="00BB5C08">
      <w:pPr>
        <w:pStyle w:val="Default"/>
        <w:jc w:val="both"/>
        <w:rPr>
          <w:rFonts w:ascii="Times New Roman" w:hAnsi="Times New Roman" w:cs="Times New Roman"/>
          <w:color w:val="auto"/>
        </w:rPr>
      </w:pPr>
      <w:r w:rsidRPr="00646460">
        <w:rPr>
          <w:rFonts w:ascii="Times New Roman" w:hAnsi="Times New Roman" w:cs="Times New Roman"/>
          <w:color w:val="auto"/>
        </w:rPr>
        <w:t>zapsaný/á v obchodním rejstříku pod spisovou značkou [•]vedenou u [•] soudu v [•]</w:t>
      </w:r>
      <w:r w:rsidR="00BB5C08" w:rsidRPr="00646460">
        <w:rPr>
          <w:rFonts w:ascii="Times New Roman" w:hAnsi="Times New Roman" w:cs="Times New Roman"/>
          <w:color w:val="auto"/>
        </w:rPr>
        <w:t xml:space="preserve"> / </w:t>
      </w:r>
      <w:r w:rsidR="00BB5C08" w:rsidRPr="00646460">
        <w:rPr>
          <w:color w:val="auto"/>
        </w:rPr>
        <w:t>zapsaný/á v živnostenském rejstříku/zapsaný/á v [•] rejstříku</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zastoupena:[jméno], [funkce]</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IČO:</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DIČ:</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 xml:space="preserve">bankovní spojení: [Banka], [číslo účtu] </w:t>
      </w:r>
    </w:p>
    <w:p w:rsidR="006A28AD" w:rsidRPr="00646460" w:rsidRDefault="006A28AD" w:rsidP="006A28AD">
      <w:pPr>
        <w:jc w:val="both"/>
      </w:pPr>
      <w:r w:rsidRPr="00646460">
        <w:t>ID datové schránky:</w:t>
      </w:r>
    </w:p>
    <w:p w:rsidR="007F2089" w:rsidRPr="00646460" w:rsidRDefault="007F2089" w:rsidP="006A28AD">
      <w:pPr>
        <w:jc w:val="both"/>
      </w:pPr>
    </w:p>
    <w:p w:rsidR="006A28AD" w:rsidRPr="00646460" w:rsidRDefault="006A28AD" w:rsidP="006A28AD">
      <w:pPr>
        <w:jc w:val="both"/>
      </w:pPr>
      <w:r w:rsidRPr="00646460">
        <w:t>(dále jen „Dodavatel č. 4“)</w:t>
      </w:r>
    </w:p>
    <w:p w:rsidR="00C707CE" w:rsidRPr="00646460" w:rsidRDefault="00C707CE" w:rsidP="007F2089">
      <w:pPr>
        <w:jc w:val="both"/>
      </w:pPr>
    </w:p>
    <w:p w:rsidR="00C707CE" w:rsidRPr="00646460" w:rsidRDefault="00C707CE" w:rsidP="007F2089">
      <w:pPr>
        <w:jc w:val="both"/>
      </w:pPr>
      <w:r w:rsidRPr="00646460">
        <w:t>a</w:t>
      </w:r>
    </w:p>
    <w:p w:rsidR="00C707CE" w:rsidRPr="00646460" w:rsidRDefault="00C707CE" w:rsidP="007F2089">
      <w:pPr>
        <w:jc w:val="both"/>
      </w:pPr>
    </w:p>
    <w:p w:rsidR="007F2089" w:rsidRPr="00646460" w:rsidRDefault="007F2089" w:rsidP="007F2089">
      <w:pPr>
        <w:pStyle w:val="Default"/>
        <w:jc w:val="both"/>
        <w:rPr>
          <w:rFonts w:ascii="Times New Roman" w:hAnsi="Times New Roman" w:cs="Times New Roman"/>
          <w:color w:val="auto"/>
        </w:rPr>
      </w:pPr>
      <w:r w:rsidRPr="00646460">
        <w:rPr>
          <w:rFonts w:ascii="Times New Roman" w:hAnsi="Times New Roman" w:cs="Times New Roman"/>
          <w:b/>
          <w:color w:val="auto"/>
        </w:rPr>
        <w:t>[název právnické osoby (včetně označení právní formy)]</w:t>
      </w:r>
      <w:r w:rsidR="00BB5C08" w:rsidRPr="00646460">
        <w:rPr>
          <w:rFonts w:ascii="Times New Roman" w:hAnsi="Times New Roman" w:cs="Times New Roman"/>
          <w:b/>
          <w:color w:val="auto"/>
        </w:rPr>
        <w:t xml:space="preserve"> / jméno fyzické osoby</w:t>
      </w:r>
    </w:p>
    <w:p w:rsidR="007F2089" w:rsidRPr="00646460" w:rsidRDefault="007F2089" w:rsidP="007F2089">
      <w:pPr>
        <w:pStyle w:val="Default"/>
        <w:jc w:val="both"/>
        <w:rPr>
          <w:rFonts w:ascii="Times New Roman" w:hAnsi="Times New Roman" w:cs="Times New Roman"/>
          <w:color w:val="auto"/>
        </w:rPr>
      </w:pPr>
      <w:r w:rsidRPr="00646460">
        <w:rPr>
          <w:rFonts w:ascii="Times New Roman" w:hAnsi="Times New Roman" w:cs="Times New Roman"/>
          <w:color w:val="auto"/>
        </w:rPr>
        <w:t>Sídlo:</w:t>
      </w:r>
    </w:p>
    <w:p w:rsidR="00BB5C08" w:rsidRPr="00646460" w:rsidRDefault="007F2089" w:rsidP="00BB5C08">
      <w:pPr>
        <w:pStyle w:val="Default"/>
        <w:jc w:val="both"/>
        <w:rPr>
          <w:rFonts w:ascii="Times New Roman" w:hAnsi="Times New Roman" w:cs="Times New Roman"/>
          <w:color w:val="auto"/>
        </w:rPr>
      </w:pPr>
      <w:r w:rsidRPr="00646460">
        <w:rPr>
          <w:rFonts w:ascii="Times New Roman" w:hAnsi="Times New Roman" w:cs="Times New Roman"/>
          <w:color w:val="auto"/>
        </w:rPr>
        <w:t>zapsaný/á v obchodním rejstříku pod spisovou značkou [•]vedenou u [•] soudu v [•]</w:t>
      </w:r>
      <w:r w:rsidR="00BB5C08" w:rsidRPr="00646460">
        <w:rPr>
          <w:rFonts w:ascii="Times New Roman" w:hAnsi="Times New Roman" w:cs="Times New Roman"/>
          <w:color w:val="auto"/>
        </w:rPr>
        <w:t xml:space="preserve"> / </w:t>
      </w:r>
      <w:r w:rsidR="00BB5C08" w:rsidRPr="00646460">
        <w:rPr>
          <w:color w:val="auto"/>
        </w:rPr>
        <w:t>zapsaný/á v živnostenském rejstříku/zapsaný/á v [•] rejstříku</w:t>
      </w:r>
    </w:p>
    <w:p w:rsidR="007F2089" w:rsidRPr="00646460" w:rsidRDefault="007F2089" w:rsidP="007F2089">
      <w:pPr>
        <w:pStyle w:val="Default"/>
        <w:jc w:val="both"/>
        <w:rPr>
          <w:rFonts w:ascii="Times New Roman" w:hAnsi="Times New Roman" w:cs="Times New Roman"/>
          <w:color w:val="auto"/>
        </w:rPr>
      </w:pPr>
      <w:r w:rsidRPr="00646460">
        <w:rPr>
          <w:rFonts w:ascii="Times New Roman" w:hAnsi="Times New Roman" w:cs="Times New Roman"/>
          <w:color w:val="auto"/>
        </w:rPr>
        <w:t>zastoupena:[jméno], [funkce]</w:t>
      </w:r>
    </w:p>
    <w:p w:rsidR="007F2089" w:rsidRPr="00646460" w:rsidRDefault="007F2089" w:rsidP="007F2089">
      <w:pPr>
        <w:pStyle w:val="Default"/>
        <w:jc w:val="both"/>
        <w:rPr>
          <w:rFonts w:ascii="Times New Roman" w:hAnsi="Times New Roman" w:cs="Times New Roman"/>
          <w:color w:val="auto"/>
        </w:rPr>
      </w:pPr>
      <w:r w:rsidRPr="00646460">
        <w:rPr>
          <w:rFonts w:ascii="Times New Roman" w:hAnsi="Times New Roman" w:cs="Times New Roman"/>
          <w:color w:val="auto"/>
        </w:rPr>
        <w:t>IČO:</w:t>
      </w:r>
    </w:p>
    <w:p w:rsidR="007F2089" w:rsidRPr="00646460" w:rsidRDefault="007F2089" w:rsidP="007F2089">
      <w:pPr>
        <w:pStyle w:val="Default"/>
        <w:jc w:val="both"/>
        <w:rPr>
          <w:rFonts w:ascii="Times New Roman" w:hAnsi="Times New Roman" w:cs="Times New Roman"/>
          <w:color w:val="auto"/>
        </w:rPr>
      </w:pPr>
      <w:r w:rsidRPr="00646460">
        <w:rPr>
          <w:rFonts w:ascii="Times New Roman" w:hAnsi="Times New Roman" w:cs="Times New Roman"/>
          <w:color w:val="auto"/>
        </w:rPr>
        <w:t>DIČ:</w:t>
      </w:r>
    </w:p>
    <w:p w:rsidR="007F2089" w:rsidRPr="00646460" w:rsidRDefault="007F2089" w:rsidP="007F2089">
      <w:pPr>
        <w:pStyle w:val="Default"/>
        <w:jc w:val="both"/>
        <w:rPr>
          <w:rFonts w:ascii="Times New Roman" w:hAnsi="Times New Roman" w:cs="Times New Roman"/>
          <w:color w:val="auto"/>
        </w:rPr>
      </w:pPr>
      <w:r w:rsidRPr="00646460">
        <w:rPr>
          <w:rFonts w:ascii="Times New Roman" w:hAnsi="Times New Roman" w:cs="Times New Roman"/>
          <w:color w:val="auto"/>
        </w:rPr>
        <w:t xml:space="preserve">bankovní spojení: [Banka], [číslo účtu] </w:t>
      </w:r>
    </w:p>
    <w:p w:rsidR="007F2089" w:rsidRPr="00646460" w:rsidRDefault="007F2089" w:rsidP="007F2089">
      <w:pPr>
        <w:jc w:val="both"/>
      </w:pPr>
      <w:r w:rsidRPr="00646460">
        <w:t>ID datové schránky:</w:t>
      </w:r>
    </w:p>
    <w:p w:rsidR="007F2089" w:rsidRPr="00646460" w:rsidRDefault="007F2089" w:rsidP="007F2089">
      <w:pPr>
        <w:jc w:val="both"/>
      </w:pPr>
    </w:p>
    <w:p w:rsidR="007F2089" w:rsidRPr="00D60C2A" w:rsidRDefault="007F2089" w:rsidP="007F2089">
      <w:pPr>
        <w:jc w:val="both"/>
      </w:pPr>
      <w:r w:rsidRPr="006A28AD">
        <w:t xml:space="preserve">(dále jen „Dodavatel </w:t>
      </w:r>
      <w:r w:rsidRPr="00D60C2A">
        <w:t xml:space="preserve">č. </w:t>
      </w:r>
      <w:r>
        <w:t>5</w:t>
      </w:r>
      <w:r w:rsidRPr="00D60C2A">
        <w:t>“)</w:t>
      </w:r>
    </w:p>
    <w:p w:rsidR="00C707CE" w:rsidRPr="00D60C2A" w:rsidRDefault="00C707CE" w:rsidP="007F2089">
      <w:pPr>
        <w:jc w:val="both"/>
      </w:pPr>
    </w:p>
    <w:p w:rsidR="00C707CE" w:rsidRDefault="00C707CE" w:rsidP="007F2089">
      <w:pPr>
        <w:jc w:val="both"/>
      </w:pPr>
      <w:r w:rsidRPr="00D60C2A">
        <w:t>(</w:t>
      </w:r>
      <w:r w:rsidR="000E5B06">
        <w:t>D</w:t>
      </w:r>
      <w:r w:rsidRPr="00D60C2A">
        <w:t>odavatelé č. 1</w:t>
      </w:r>
      <w:r w:rsidR="009A0384">
        <w:t>-</w:t>
      </w:r>
      <w:r w:rsidRPr="00D60C2A">
        <w:t xml:space="preserve">5 </w:t>
      </w:r>
      <w:r w:rsidR="00F25852">
        <w:t>každý jednotlivě</w:t>
      </w:r>
      <w:r w:rsidR="00F25852" w:rsidRPr="00D60C2A">
        <w:t xml:space="preserve"> </w:t>
      </w:r>
      <w:r w:rsidRPr="00D60C2A">
        <w:t>jako „</w:t>
      </w:r>
      <w:r w:rsidR="000E5B06">
        <w:t>D</w:t>
      </w:r>
      <w:r w:rsidRPr="00D60C2A">
        <w:t xml:space="preserve">odavatel“, </w:t>
      </w:r>
      <w:r w:rsidR="00F25852">
        <w:t>společně</w:t>
      </w:r>
      <w:r w:rsidRPr="00D60C2A">
        <w:t xml:space="preserve"> jako „</w:t>
      </w:r>
      <w:r w:rsidR="000E5B06">
        <w:t>D</w:t>
      </w:r>
      <w:r w:rsidRPr="00D60C2A">
        <w:t>odavatelé“)</w:t>
      </w:r>
    </w:p>
    <w:p w:rsidR="00B209DC" w:rsidRDefault="00B209DC" w:rsidP="007F2089">
      <w:pPr>
        <w:jc w:val="both"/>
      </w:pPr>
      <w:r w:rsidRPr="00040977" w:rsidDel="00B209DC">
        <w:t xml:space="preserve"> </w:t>
      </w:r>
    </w:p>
    <w:p w:rsidR="00DB11E2" w:rsidRPr="00D60C2A" w:rsidRDefault="00040977" w:rsidP="007F2089">
      <w:pPr>
        <w:jc w:val="both"/>
      </w:pPr>
      <w:r>
        <w:t>(</w:t>
      </w:r>
      <w:r w:rsidR="00DB11E2">
        <w:t xml:space="preserve">společně Centrální zadavatel a Dodavatelé též jako </w:t>
      </w:r>
      <w:r w:rsidR="00396D9F">
        <w:t>„</w:t>
      </w:r>
      <w:r w:rsidR="00DB11E2">
        <w:t>Smluvní strany</w:t>
      </w:r>
      <w:r w:rsidR="00396D9F">
        <w:t>“</w:t>
      </w:r>
      <w:r>
        <w:t>)</w:t>
      </w:r>
    </w:p>
    <w:p w:rsidR="00C707CE" w:rsidRPr="00D60C2A" w:rsidRDefault="00C707CE">
      <w:pPr>
        <w:pStyle w:val="Default"/>
        <w:ind w:left="708"/>
        <w:rPr>
          <w:rFonts w:ascii="Times New Roman" w:hAnsi="Times New Roman" w:cs="Times New Roman"/>
        </w:rPr>
      </w:pPr>
    </w:p>
    <w:p w:rsidR="00CA1D00" w:rsidRPr="00AB2DAA" w:rsidRDefault="00C707CE">
      <w:pPr>
        <w:pStyle w:val="Default"/>
        <w:jc w:val="both"/>
        <w:rPr>
          <w:rFonts w:ascii="Times New Roman" w:hAnsi="Times New Roman" w:cs="Times New Roman"/>
        </w:rPr>
      </w:pPr>
      <w:r w:rsidRPr="00D60C2A">
        <w:rPr>
          <w:rFonts w:ascii="Times New Roman" w:hAnsi="Times New Roman" w:cs="Times New Roman"/>
        </w:rPr>
        <w:t>spolu uzavírají tuto Rámcovou smlouvu na</w:t>
      </w:r>
      <w:r w:rsidRPr="00D60C2A">
        <w:rPr>
          <w:rFonts w:ascii="Times New Roman" w:hAnsi="Times New Roman" w:cs="Times New Roman"/>
          <w:b/>
          <w:i/>
        </w:rPr>
        <w:t xml:space="preserve"> </w:t>
      </w:r>
      <w:r w:rsidRPr="00D60C2A">
        <w:rPr>
          <w:rFonts w:ascii="Times New Roman" w:hAnsi="Times New Roman" w:cs="Times New Roman"/>
        </w:rPr>
        <w:t xml:space="preserve">dodávky kancelářského papíru pro </w:t>
      </w:r>
      <w:r w:rsidR="001F19F2">
        <w:rPr>
          <w:rFonts w:ascii="Times New Roman" w:hAnsi="Times New Roman" w:cs="Times New Roman"/>
        </w:rPr>
        <w:t xml:space="preserve">Českou </w:t>
      </w:r>
      <w:r w:rsidR="001F19F2">
        <w:rPr>
          <w:rFonts w:ascii="Times New Roman" w:hAnsi="Times New Roman" w:cs="Times New Roman"/>
        </w:rPr>
        <w:lastRenderedPageBreak/>
        <w:t xml:space="preserve">republiku, jejímž jménem bude jednat </w:t>
      </w:r>
      <w:r>
        <w:rPr>
          <w:rFonts w:ascii="Times New Roman" w:hAnsi="Times New Roman" w:cs="Times New Roman"/>
        </w:rPr>
        <w:t xml:space="preserve">6 </w:t>
      </w:r>
      <w:r w:rsidR="00B209DC">
        <w:rPr>
          <w:rFonts w:ascii="Times New Roman" w:hAnsi="Times New Roman" w:cs="Times New Roman"/>
        </w:rPr>
        <w:t>ministerstev</w:t>
      </w:r>
      <w:r w:rsidR="008759E3">
        <w:rPr>
          <w:rFonts w:ascii="Times New Roman" w:hAnsi="Times New Roman" w:cs="Times New Roman"/>
        </w:rPr>
        <w:t>:</w:t>
      </w:r>
      <w:r w:rsidR="00B209DC">
        <w:rPr>
          <w:rFonts w:ascii="Times New Roman" w:hAnsi="Times New Roman" w:cs="Times New Roman"/>
        </w:rPr>
        <w:t xml:space="preserve"> </w:t>
      </w:r>
      <w:r w:rsidRPr="000A3AB9">
        <w:rPr>
          <w:rFonts w:ascii="Times New Roman" w:hAnsi="Times New Roman" w:cs="Times New Roman"/>
        </w:rPr>
        <w:t>Ministerstvo financí</w:t>
      </w:r>
      <w:r w:rsidRPr="00D60C2A">
        <w:rPr>
          <w:rFonts w:ascii="Times New Roman" w:hAnsi="Times New Roman" w:cs="Times New Roman"/>
        </w:rPr>
        <w:t>, Ministerstvo spravedlnosti, Ministerstvo dopravy, Ministerstvo pro místní rozvoj, Ministerstvo životního prostředí</w:t>
      </w:r>
      <w:r>
        <w:rPr>
          <w:rFonts w:ascii="Times New Roman" w:hAnsi="Times New Roman" w:cs="Times New Roman"/>
        </w:rPr>
        <w:t xml:space="preserve"> </w:t>
      </w:r>
      <w:r w:rsidRPr="00D60C2A">
        <w:rPr>
          <w:rFonts w:ascii="Times New Roman" w:hAnsi="Times New Roman" w:cs="Times New Roman"/>
        </w:rPr>
        <w:t>a Ministerstvo obrany</w:t>
      </w:r>
      <w:r w:rsidR="006706D4">
        <w:rPr>
          <w:rFonts w:ascii="Times New Roman" w:hAnsi="Times New Roman" w:cs="Times New Roman"/>
        </w:rPr>
        <w:t xml:space="preserve"> </w:t>
      </w:r>
      <w:r w:rsidR="000543EA">
        <w:t>a jejich resortní organizace</w:t>
      </w:r>
      <w:r w:rsidR="000543EA" w:rsidRPr="00D60C2A">
        <w:t xml:space="preserve"> </w:t>
      </w:r>
      <w:r w:rsidR="000543EA" w:rsidRPr="00892368">
        <w:t>uvedené v </w:t>
      </w:r>
      <w:r w:rsidR="000543EA" w:rsidRPr="00266355">
        <w:t>Příloze č. 1</w:t>
      </w:r>
      <w:r w:rsidR="000543EA">
        <w:t xml:space="preserve"> této Rámcové smlouvy</w:t>
      </w:r>
      <w:r w:rsidR="00115678" w:rsidRPr="00115678">
        <w:t xml:space="preserve"> </w:t>
      </w:r>
      <w:r w:rsidR="00115678" w:rsidRPr="00D60C2A">
        <w:t>(</w:t>
      </w:r>
      <w:r w:rsidR="00F9048D">
        <w:t>každý jednotlivě</w:t>
      </w:r>
      <w:r w:rsidR="00115678" w:rsidRPr="00D60C2A">
        <w:t xml:space="preserve"> </w:t>
      </w:r>
      <w:r w:rsidR="00F9048D">
        <w:t xml:space="preserve">dále </w:t>
      </w:r>
      <w:r w:rsidR="00115678">
        <w:t xml:space="preserve">jako </w:t>
      </w:r>
      <w:r w:rsidR="00115678" w:rsidRPr="00D60C2A">
        <w:t xml:space="preserve">„Odběratel“ </w:t>
      </w:r>
      <w:r w:rsidR="00115678">
        <w:t xml:space="preserve">a </w:t>
      </w:r>
      <w:r w:rsidR="00F9048D">
        <w:t>společně</w:t>
      </w:r>
      <w:r w:rsidR="00115678">
        <w:t xml:space="preserve"> </w:t>
      </w:r>
      <w:r w:rsidR="00F9048D">
        <w:t>dále</w:t>
      </w:r>
      <w:r w:rsidR="00115678">
        <w:t xml:space="preserve"> jako </w:t>
      </w:r>
      <w:r w:rsidR="00115678" w:rsidRPr="00D60C2A">
        <w:t>„Odběratelé“)</w:t>
      </w:r>
      <w:r w:rsidRPr="00D60C2A">
        <w:rPr>
          <w:rFonts w:ascii="Times New Roman" w:hAnsi="Times New Roman" w:cs="Times New Roman"/>
        </w:rPr>
        <w:t>, kte</w:t>
      </w:r>
      <w:r w:rsidR="00213F90">
        <w:rPr>
          <w:rFonts w:ascii="Times New Roman" w:hAnsi="Times New Roman" w:cs="Times New Roman"/>
        </w:rPr>
        <w:t>ří</w:t>
      </w:r>
      <w:r w:rsidRPr="00D60C2A">
        <w:rPr>
          <w:rFonts w:ascii="Times New Roman" w:hAnsi="Times New Roman" w:cs="Times New Roman"/>
        </w:rPr>
        <w:t xml:space="preserve"> </w:t>
      </w:r>
      <w:r w:rsidR="003622B2" w:rsidRPr="003622B2">
        <w:rPr>
          <w:rFonts w:ascii="Times New Roman" w:hAnsi="Times New Roman" w:cs="Times New Roman"/>
        </w:rPr>
        <w:t>smlouvou o centralizovaném zadávání</w:t>
      </w:r>
      <w:r w:rsidR="00FE329F">
        <w:rPr>
          <w:rFonts w:ascii="Times New Roman" w:hAnsi="Times New Roman" w:cs="Times New Roman"/>
        </w:rPr>
        <w:t xml:space="preserve"> </w:t>
      </w:r>
      <w:r w:rsidR="006706D4">
        <w:rPr>
          <w:rFonts w:ascii="Times New Roman" w:hAnsi="Times New Roman" w:cs="Times New Roman"/>
        </w:rPr>
        <w:t xml:space="preserve">veřejné zakázky na dodání kancelářského papíru č. </w:t>
      </w:r>
      <w:r w:rsidR="009B5324" w:rsidRPr="009D5D11">
        <w:t xml:space="preserve">MF-17152/2015/9001 </w:t>
      </w:r>
      <w:r w:rsidRPr="00D60C2A">
        <w:rPr>
          <w:rFonts w:ascii="Times New Roman" w:hAnsi="Times New Roman" w:cs="Times New Roman"/>
        </w:rPr>
        <w:t>pověřil</w:t>
      </w:r>
      <w:r w:rsidR="009A0384">
        <w:rPr>
          <w:rFonts w:ascii="Times New Roman" w:hAnsi="Times New Roman" w:cs="Times New Roman"/>
        </w:rPr>
        <w:t>i</w:t>
      </w:r>
      <w:r w:rsidRPr="00D60C2A">
        <w:rPr>
          <w:rFonts w:ascii="Times New Roman" w:hAnsi="Times New Roman" w:cs="Times New Roman"/>
        </w:rPr>
        <w:t xml:space="preserve"> </w:t>
      </w:r>
      <w:r w:rsidR="00F17CC3">
        <w:rPr>
          <w:rFonts w:ascii="Times New Roman" w:hAnsi="Times New Roman" w:cs="Times New Roman"/>
        </w:rPr>
        <w:t>Centrálního zadavatele</w:t>
      </w:r>
      <w:r>
        <w:rPr>
          <w:rFonts w:ascii="Times New Roman" w:hAnsi="Times New Roman" w:cs="Times New Roman"/>
        </w:rPr>
        <w:t xml:space="preserve"> </w:t>
      </w:r>
      <w:r w:rsidRPr="00D60C2A">
        <w:rPr>
          <w:rFonts w:ascii="Times New Roman" w:hAnsi="Times New Roman" w:cs="Times New Roman"/>
        </w:rPr>
        <w:t>k provedení zadávacího řízení na nákup kance</w:t>
      </w:r>
      <w:r>
        <w:rPr>
          <w:rFonts w:ascii="Times New Roman" w:hAnsi="Times New Roman" w:cs="Times New Roman"/>
        </w:rPr>
        <w:t>lářského papíru pro roky 2016-</w:t>
      </w:r>
      <w:r w:rsidRPr="00D60C2A">
        <w:rPr>
          <w:rFonts w:ascii="Times New Roman" w:hAnsi="Times New Roman" w:cs="Times New Roman"/>
        </w:rPr>
        <w:t>201</w:t>
      </w:r>
      <w:r w:rsidR="003830C5">
        <w:rPr>
          <w:rFonts w:ascii="Times New Roman" w:hAnsi="Times New Roman" w:cs="Times New Roman"/>
        </w:rPr>
        <w:t>7</w:t>
      </w:r>
      <w:r w:rsidRPr="00D60C2A">
        <w:rPr>
          <w:rFonts w:ascii="Times New Roman" w:hAnsi="Times New Roman" w:cs="Times New Roman"/>
        </w:rPr>
        <w:t>.</w:t>
      </w:r>
      <w:r w:rsidR="00FE329F">
        <w:rPr>
          <w:rFonts w:ascii="Times New Roman" w:hAnsi="Times New Roman" w:cs="Times New Roman"/>
        </w:rPr>
        <w:t xml:space="preserve"> </w:t>
      </w:r>
    </w:p>
    <w:p w:rsidR="00040977" w:rsidRPr="00D60C2A" w:rsidRDefault="00040977">
      <w:pPr>
        <w:spacing w:after="120"/>
        <w:jc w:val="center"/>
        <w:rPr>
          <w:b/>
        </w:rPr>
      </w:pPr>
    </w:p>
    <w:p w:rsidR="00C707CE" w:rsidRPr="00D60C2A" w:rsidRDefault="00C707CE">
      <w:pPr>
        <w:spacing w:after="120"/>
        <w:jc w:val="center"/>
      </w:pPr>
      <w:r w:rsidRPr="00D60C2A">
        <w:rPr>
          <w:b/>
        </w:rPr>
        <w:t>ÚVODNÍ USTANOVENÍ</w:t>
      </w:r>
    </w:p>
    <w:p w:rsidR="00442918" w:rsidRPr="00E1444D" w:rsidRDefault="00CA1D00" w:rsidP="00E1444D">
      <w:pPr>
        <w:keepNext/>
        <w:numPr>
          <w:ilvl w:val="0"/>
          <w:numId w:val="3"/>
        </w:numPr>
        <w:spacing w:after="120"/>
        <w:ind w:left="357" w:hanging="357"/>
        <w:jc w:val="center"/>
        <w:rPr>
          <w:b/>
        </w:rPr>
      </w:pPr>
      <w:r w:rsidRPr="00E1444D">
        <w:rPr>
          <w:b/>
        </w:rPr>
        <w:t xml:space="preserve"> </w:t>
      </w:r>
      <w:r w:rsidR="00442918" w:rsidRPr="00E1444D">
        <w:rPr>
          <w:b/>
        </w:rPr>
        <w:t>Předmět Rámcové smlouvy</w:t>
      </w:r>
    </w:p>
    <w:p w:rsidR="00C707CE" w:rsidRDefault="00442918" w:rsidP="008375CA">
      <w:pPr>
        <w:numPr>
          <w:ilvl w:val="0"/>
          <w:numId w:val="7"/>
        </w:numPr>
        <w:spacing w:after="120"/>
        <w:ind w:left="426" w:hanging="426"/>
        <w:jc w:val="both"/>
      </w:pPr>
      <w:r>
        <w:t>Předmětem</w:t>
      </w:r>
      <w:r w:rsidR="00C707CE" w:rsidRPr="00D60C2A">
        <w:t xml:space="preserve"> této Rámcové smlouvy je stanovení práv a povinností </w:t>
      </w:r>
      <w:r w:rsidR="000543EA">
        <w:t xml:space="preserve">Smluvních stran </w:t>
      </w:r>
      <w:r w:rsidR="00C707CE" w:rsidRPr="00D60C2A">
        <w:t xml:space="preserve">při zajištění </w:t>
      </w:r>
      <w:r w:rsidR="00D66A01">
        <w:t xml:space="preserve">Předmětu plnění </w:t>
      </w:r>
      <w:r w:rsidR="00D66A01" w:rsidRPr="00334FB3">
        <w:t xml:space="preserve">dle </w:t>
      </w:r>
      <w:r w:rsidR="00D66A01" w:rsidRPr="00892368">
        <w:t>odst</w:t>
      </w:r>
      <w:r w:rsidR="00D66A01" w:rsidRPr="00E1444D">
        <w:t xml:space="preserve">. </w:t>
      </w:r>
      <w:r w:rsidR="00645899" w:rsidRPr="00E1444D">
        <w:t>7</w:t>
      </w:r>
      <w:r w:rsidR="00D66A01" w:rsidRPr="00E1444D">
        <w:t xml:space="preserve"> tohoto</w:t>
      </w:r>
      <w:r w:rsidR="00D66A01" w:rsidRPr="00892368">
        <w:t xml:space="preserve"> článku</w:t>
      </w:r>
      <w:r w:rsidR="000543EA" w:rsidRPr="00892368">
        <w:t>.</w:t>
      </w:r>
      <w:r w:rsidR="00C707CE" w:rsidRPr="00D60C2A">
        <w:t xml:space="preserve"> Rámcová smlouva vymezuje veškeré podmínky plnění ve smyslu § 92 odst. 2 </w:t>
      </w:r>
      <w:r w:rsidR="00C707CE">
        <w:t>Z</w:t>
      </w:r>
      <w:r w:rsidR="00C707CE" w:rsidRPr="00D60C2A">
        <w:t>ákona o veřejných zakázkách.</w:t>
      </w:r>
    </w:p>
    <w:p w:rsidR="00D66A01" w:rsidRPr="00C1559C" w:rsidRDefault="00EF694E" w:rsidP="00E1444D">
      <w:pPr>
        <w:numPr>
          <w:ilvl w:val="0"/>
          <w:numId w:val="7"/>
        </w:numPr>
        <w:spacing w:after="120"/>
        <w:ind w:left="426" w:hanging="426"/>
        <w:jc w:val="both"/>
      </w:pPr>
      <w:r w:rsidRPr="00DE2AF7">
        <w:t xml:space="preserve">Předmětem této Rámcové smlouvy je </w:t>
      </w:r>
      <w:r w:rsidR="00A0646E">
        <w:t xml:space="preserve">dále </w:t>
      </w:r>
      <w:r w:rsidR="004E372E">
        <w:t xml:space="preserve">zakotvení </w:t>
      </w:r>
      <w:r w:rsidR="00105F77" w:rsidRPr="00C1559C">
        <w:t xml:space="preserve">oprávnění jednotlivých Odběratelů </w:t>
      </w:r>
      <w:r w:rsidR="00042A4A" w:rsidRPr="00C1559C">
        <w:t>vyzvat</w:t>
      </w:r>
      <w:r w:rsidR="00105F77" w:rsidRPr="00C1559C">
        <w:t xml:space="preserve"> </w:t>
      </w:r>
      <w:r w:rsidR="00042A4A" w:rsidRPr="00C1559C">
        <w:t xml:space="preserve">jednotlivé </w:t>
      </w:r>
      <w:r w:rsidR="00105F77" w:rsidRPr="00C1559C">
        <w:t>Dodavatele</w:t>
      </w:r>
      <w:r w:rsidR="00042A4A" w:rsidRPr="00C1559C">
        <w:t xml:space="preserve"> v souladu s postupem zakotveným v čl. I</w:t>
      </w:r>
      <w:r w:rsidR="00892368" w:rsidRPr="00C1559C">
        <w:t>V</w:t>
      </w:r>
      <w:r w:rsidR="00042A4A" w:rsidRPr="00C1559C">
        <w:t>. k uzavření</w:t>
      </w:r>
      <w:r w:rsidR="00105F77" w:rsidRPr="00C1559C">
        <w:t xml:space="preserve"> </w:t>
      </w:r>
      <w:r w:rsidR="00042A4A" w:rsidRPr="00C1559C">
        <w:t>d</w:t>
      </w:r>
      <w:r w:rsidR="00105F77" w:rsidRPr="00C1559C">
        <w:t>ílčí kupní smlouv</w:t>
      </w:r>
      <w:r w:rsidR="00042A4A" w:rsidRPr="00C1559C">
        <w:t xml:space="preserve">y </w:t>
      </w:r>
      <w:r w:rsidR="007C44A1" w:rsidRPr="00C1559C">
        <w:t xml:space="preserve">a tuto s nimi následně uzavřít </w:t>
      </w:r>
      <w:r w:rsidR="00042A4A" w:rsidRPr="00C1559C">
        <w:t>a</w:t>
      </w:r>
      <w:r w:rsidR="00105F77" w:rsidRPr="00C1559C">
        <w:t xml:space="preserve"> </w:t>
      </w:r>
      <w:r w:rsidRPr="00C1559C">
        <w:t xml:space="preserve">závazek jednotlivých Dodavatelů </w:t>
      </w:r>
      <w:r w:rsidR="00613438" w:rsidRPr="00C1559C">
        <w:t xml:space="preserve">na základě výzvy Odběratelů </w:t>
      </w:r>
      <w:r w:rsidR="006A0826" w:rsidRPr="00C1559C">
        <w:t xml:space="preserve">dle předchozí věty uzavřít dílčí kupní smlouvu </w:t>
      </w:r>
      <w:r w:rsidRPr="00C1559C">
        <w:t>v souladu s</w:t>
      </w:r>
      <w:r w:rsidR="00DF3C7B" w:rsidRPr="00C1559C">
        <w:t xml:space="preserve"> postupem zakotveným v </w:t>
      </w:r>
      <w:r w:rsidRPr="00C1559C">
        <w:t>čl. I</w:t>
      </w:r>
      <w:r w:rsidR="00892368" w:rsidRPr="00C1559C">
        <w:t>V</w:t>
      </w:r>
      <w:r w:rsidRPr="00C1559C">
        <w:t xml:space="preserve">. </w:t>
      </w:r>
    </w:p>
    <w:p w:rsidR="00CA1D00" w:rsidRPr="00CA1D00" w:rsidRDefault="00CA1D00" w:rsidP="00E1444D">
      <w:pPr>
        <w:numPr>
          <w:ilvl w:val="0"/>
          <w:numId w:val="7"/>
        </w:numPr>
        <w:spacing w:after="120"/>
        <w:ind w:left="426" w:hanging="426"/>
        <w:jc w:val="both"/>
      </w:pPr>
      <w:r w:rsidRPr="00AB2DAA">
        <w:t>Okamžikem, kdy jednotlivý Odběratel využije oprávnění podle odst. 2 tohoto článku, projevuje tím souhlas s povinn</w:t>
      </w:r>
      <w:r w:rsidR="00A76B16" w:rsidRPr="00A76B16">
        <w:t>ostmi Odběratele zakotvenými v </w:t>
      </w:r>
      <w:r w:rsidR="00A76B16">
        <w:t>R</w:t>
      </w:r>
      <w:r w:rsidRPr="00AB2DAA">
        <w:t>ámcové smlouvě, jakož i s obsahem celé Rámcové smlouvy.</w:t>
      </w:r>
    </w:p>
    <w:p w:rsidR="00C707CE" w:rsidRDefault="00C707CE" w:rsidP="008375CA">
      <w:pPr>
        <w:numPr>
          <w:ilvl w:val="0"/>
          <w:numId w:val="7"/>
        </w:numPr>
        <w:spacing w:after="120"/>
        <w:ind w:left="426" w:hanging="426"/>
        <w:jc w:val="both"/>
      </w:pPr>
      <w:r w:rsidRPr="00D60C2A">
        <w:t xml:space="preserve">Tato </w:t>
      </w:r>
      <w:r>
        <w:t>Rámcová s</w:t>
      </w:r>
      <w:r w:rsidRPr="00D60C2A">
        <w:t xml:space="preserve">mlouva je uzavírána na základě výsledku zadávacího řízení </w:t>
      </w:r>
      <w:r w:rsidR="003659F7">
        <w:t xml:space="preserve">na veřejnou zakázku </w:t>
      </w:r>
      <w:r w:rsidR="003659F7" w:rsidRPr="00D60C2A">
        <w:t>uveřejněn</w:t>
      </w:r>
      <w:r w:rsidR="003659F7">
        <w:t>ou</w:t>
      </w:r>
      <w:r w:rsidR="003659F7" w:rsidRPr="00D60C2A">
        <w:t xml:space="preserve"> </w:t>
      </w:r>
      <w:r w:rsidRPr="00D60C2A">
        <w:t xml:space="preserve">ve Věstníku veřejných zakázek </w:t>
      </w:r>
      <w:r w:rsidRPr="00DE2AF7">
        <w:t xml:space="preserve">pod evidenčním číslem </w:t>
      </w:r>
      <w:r w:rsidRPr="007F2089">
        <w:t xml:space="preserve">VZ </w:t>
      </w:r>
      <w:r w:rsidR="00760909">
        <w:t>513112</w:t>
      </w:r>
      <w:r w:rsidRPr="007F2089">
        <w:t xml:space="preserve"> s názvem</w:t>
      </w:r>
      <w:r w:rsidRPr="007F2089">
        <w:rPr>
          <w:i/>
        </w:rPr>
        <w:t xml:space="preserve"> „Dodávky kancelářského papíru pro 6 resortů“</w:t>
      </w:r>
      <w:r w:rsidRPr="007F2089">
        <w:rPr>
          <w:rStyle w:val="Odkaznakoment1"/>
          <w:szCs w:val="16"/>
        </w:rPr>
        <w:t xml:space="preserve"> </w:t>
      </w:r>
      <w:r w:rsidRPr="007F2089">
        <w:t>(dále jen „</w:t>
      </w:r>
      <w:r w:rsidR="00F17CC3" w:rsidRPr="007F2089">
        <w:t>V</w:t>
      </w:r>
      <w:r w:rsidRPr="007F2089">
        <w:t>eřejná zakázk</w:t>
      </w:r>
      <w:r w:rsidRPr="00DE2AF7">
        <w:t xml:space="preserve">a“), kdy </w:t>
      </w:r>
      <w:r w:rsidR="003659F7" w:rsidRPr="00DE2AF7">
        <w:t>nabídk</w:t>
      </w:r>
      <w:r w:rsidR="003659F7">
        <w:t>y</w:t>
      </w:r>
      <w:r w:rsidR="003659F7" w:rsidRPr="00DE2AF7">
        <w:t xml:space="preserve"> </w:t>
      </w:r>
      <w:r w:rsidRPr="00DE2AF7">
        <w:t xml:space="preserve">výše uvedených </w:t>
      </w:r>
      <w:r w:rsidR="000A3AB9">
        <w:t>D</w:t>
      </w:r>
      <w:r w:rsidRPr="00DE2AF7">
        <w:t xml:space="preserve">odavatelů </w:t>
      </w:r>
      <w:r w:rsidR="003659F7" w:rsidRPr="00DE2AF7">
        <w:t>byl</w:t>
      </w:r>
      <w:r w:rsidR="003659F7">
        <w:t>y</w:t>
      </w:r>
      <w:r w:rsidR="003659F7" w:rsidRPr="00DE2AF7">
        <w:t xml:space="preserve"> vybrán</w:t>
      </w:r>
      <w:r w:rsidR="003659F7">
        <w:t>y</w:t>
      </w:r>
      <w:r w:rsidR="003659F7" w:rsidRPr="00DE2AF7">
        <w:t xml:space="preserve"> </w:t>
      </w:r>
      <w:r w:rsidRPr="00DE2AF7">
        <w:t xml:space="preserve">jako </w:t>
      </w:r>
      <w:r w:rsidR="003659F7">
        <w:t>ty, které se</w:t>
      </w:r>
      <w:r w:rsidRPr="00DE2AF7">
        <w:t xml:space="preserve"> pro část </w:t>
      </w:r>
      <w:r w:rsidR="00F17CC3">
        <w:t>V</w:t>
      </w:r>
      <w:r w:rsidRPr="00DE2AF7">
        <w:t>eřejné zakázky vztahuj</w:t>
      </w:r>
      <w:r w:rsidR="00613438">
        <w:t>ící s</w:t>
      </w:r>
      <w:r w:rsidRPr="00DE2AF7">
        <w:t>e k územnímu celku NUTS2</w:t>
      </w:r>
      <w:r w:rsidR="00613438">
        <w:t xml:space="preserve"> CZ</w:t>
      </w:r>
      <w:r w:rsidR="009719DE">
        <w:t>05</w:t>
      </w:r>
      <w:r w:rsidR="00A44674">
        <w:t xml:space="preserve"> </w:t>
      </w:r>
      <w:r w:rsidR="00760909">
        <w:t>umístily jako první až pátá v </w:t>
      </w:r>
      <w:r w:rsidR="003659F7">
        <w:t>pořadí</w:t>
      </w:r>
      <w:r w:rsidRPr="00DE2AF7">
        <w:t>.</w:t>
      </w:r>
    </w:p>
    <w:p w:rsidR="00026DDA" w:rsidRPr="00DE2AF7" w:rsidRDefault="00026DDA" w:rsidP="008375CA">
      <w:pPr>
        <w:numPr>
          <w:ilvl w:val="0"/>
          <w:numId w:val="7"/>
        </w:numPr>
        <w:spacing w:after="120"/>
        <w:ind w:left="426" w:hanging="426"/>
        <w:jc w:val="both"/>
      </w:pPr>
      <w:r>
        <w:t>Dodavatelé jsou v označení Smluvních stran uvedeni a číslováni v pořadí, ve kterém se pro danou část Veřejné zakázky umístili.</w:t>
      </w:r>
    </w:p>
    <w:p w:rsidR="002D1B9B" w:rsidRDefault="00C707CE" w:rsidP="00E1444D">
      <w:pPr>
        <w:numPr>
          <w:ilvl w:val="0"/>
          <w:numId w:val="7"/>
        </w:numPr>
        <w:spacing w:after="120"/>
        <w:ind w:left="426" w:hanging="426"/>
        <w:jc w:val="both"/>
      </w:pPr>
      <w:r w:rsidRPr="00DE2AF7">
        <w:t xml:space="preserve">Dodavatelé </w:t>
      </w:r>
      <w:r w:rsidR="00D66A01">
        <w:t xml:space="preserve">vyjadřují </w:t>
      </w:r>
      <w:r w:rsidRPr="00DE2AF7">
        <w:t xml:space="preserve">podpisem této Rámcové smlouvy </w:t>
      </w:r>
      <w:r w:rsidR="00D66A01">
        <w:t>svůj souhlas</w:t>
      </w:r>
      <w:r w:rsidR="00D66A01" w:rsidRPr="00DE2AF7">
        <w:t xml:space="preserve"> </w:t>
      </w:r>
      <w:r w:rsidRPr="00DE2AF7">
        <w:t>s tím, že jednotliví Odběratelé mohou a budou na základě této Rámcové smlouvy</w:t>
      </w:r>
      <w:r>
        <w:t xml:space="preserve"> svým jménem a na svůj účet </w:t>
      </w:r>
      <w:r w:rsidRPr="00DE2AF7">
        <w:t xml:space="preserve">uzavírat </w:t>
      </w:r>
      <w:r w:rsidR="009A0384">
        <w:t>dílčí k</w:t>
      </w:r>
      <w:r w:rsidRPr="00DE2AF7">
        <w:t>upní smlouvy.</w:t>
      </w:r>
    </w:p>
    <w:p w:rsidR="002D1B9B" w:rsidRPr="009C0BF2" w:rsidRDefault="002D1B9B" w:rsidP="000638D7">
      <w:pPr>
        <w:numPr>
          <w:ilvl w:val="0"/>
          <w:numId w:val="7"/>
        </w:numPr>
        <w:spacing w:after="120"/>
        <w:ind w:left="426" w:hanging="426"/>
        <w:jc w:val="both"/>
      </w:pPr>
      <w:r>
        <w:t>Předmětem plnění jsou dodávky kancelářského papíru</w:t>
      </w:r>
      <w:r w:rsidR="005C0D9F" w:rsidRPr="005C0D9F">
        <w:t xml:space="preserve"> </w:t>
      </w:r>
      <w:r w:rsidR="005C0D9F" w:rsidRPr="00892368">
        <w:t xml:space="preserve">specifikovaného </w:t>
      </w:r>
      <w:r w:rsidR="00760909">
        <w:t>v Příloze č. </w:t>
      </w:r>
      <w:r w:rsidR="005C0D9F" w:rsidRPr="00266355">
        <w:t>3</w:t>
      </w:r>
      <w:r w:rsidR="005C0D9F" w:rsidRPr="00892368">
        <w:t xml:space="preserve"> </w:t>
      </w:r>
      <w:r w:rsidR="00A44674">
        <w:t> </w:t>
      </w:r>
      <w:r w:rsidR="00A44674" w:rsidRPr="00892368">
        <w:t>k</w:t>
      </w:r>
      <w:r w:rsidR="00A44674">
        <w:t> </w:t>
      </w:r>
      <w:r w:rsidR="005C0D9F" w:rsidRPr="00892368">
        <w:t>této</w:t>
      </w:r>
      <w:r w:rsidR="005C0D9F" w:rsidRPr="009C0BF2">
        <w:t xml:space="preserve"> Rámcové smlouvě</w:t>
      </w:r>
      <w:r w:rsidR="005C0D9F">
        <w:t xml:space="preserve"> </w:t>
      </w:r>
      <w:r w:rsidR="00220A1A">
        <w:t xml:space="preserve">(dále jen „Předmět plnění“) </w:t>
      </w:r>
      <w:r w:rsidR="00626E42">
        <w:t>na území NUTS2 CZ</w:t>
      </w:r>
      <w:r w:rsidR="009719DE">
        <w:t>05</w:t>
      </w:r>
      <w:r w:rsidR="008E0E34">
        <w:t xml:space="preserve"> </w:t>
      </w:r>
      <w:r w:rsidR="00760909">
        <w:t>na </w:t>
      </w:r>
      <w:r w:rsidR="008366DC">
        <w:t>základě dílčích kupních smluv</w:t>
      </w:r>
      <w:r w:rsidR="005C0D9F">
        <w:t xml:space="preserve"> v souladu </w:t>
      </w:r>
      <w:r w:rsidR="005C0D9F" w:rsidRPr="00892368">
        <w:t>s Přílohou č. 5</w:t>
      </w:r>
      <w:r w:rsidR="008366DC">
        <w:t xml:space="preserve"> </w:t>
      </w:r>
      <w:r>
        <w:t xml:space="preserve">v </w:t>
      </w:r>
      <w:r w:rsidRPr="009C0BF2">
        <w:t>letech 2016</w:t>
      </w:r>
      <w:r>
        <w:t xml:space="preserve"> –</w:t>
      </w:r>
      <w:r w:rsidRPr="009C0BF2">
        <w:t xml:space="preserve"> </w:t>
      </w:r>
      <w:r w:rsidRPr="00C1559C">
        <w:t>201</w:t>
      </w:r>
      <w:r w:rsidR="00015F2F" w:rsidRPr="00C1559C">
        <w:t>7</w:t>
      </w:r>
      <w:r>
        <w:t xml:space="preserve"> </w:t>
      </w:r>
      <w:r w:rsidR="00A44674" w:rsidRPr="00EE0D8B">
        <w:t>o</w:t>
      </w:r>
      <w:r w:rsidR="00A44674">
        <w:t> </w:t>
      </w:r>
      <w:r w:rsidR="008366DC" w:rsidRPr="00EE0D8B">
        <w:t xml:space="preserve">celkovém </w:t>
      </w:r>
      <w:r w:rsidRPr="00EE0D8B">
        <w:t xml:space="preserve">předpokládaném finančním objemu </w:t>
      </w:r>
      <w:r w:rsidR="000638D7" w:rsidRPr="000638D7">
        <w:t>13 308 625 Kč</w:t>
      </w:r>
      <w:r w:rsidR="000638D7">
        <w:t xml:space="preserve"> </w:t>
      </w:r>
      <w:r w:rsidRPr="00EE0D8B">
        <w:t>bez DPH.</w:t>
      </w:r>
      <w:r w:rsidRPr="009C0BF2">
        <w:t xml:space="preserve"> </w:t>
      </w:r>
    </w:p>
    <w:p w:rsidR="00C707CE" w:rsidRPr="00DE2AF7" w:rsidRDefault="00C707CE" w:rsidP="00015F2F">
      <w:pPr>
        <w:ind w:left="360"/>
      </w:pPr>
    </w:p>
    <w:p w:rsidR="00C707CE" w:rsidRPr="00AB41C6" w:rsidRDefault="00CA1D00" w:rsidP="00E1444D">
      <w:pPr>
        <w:keepNext/>
        <w:numPr>
          <w:ilvl w:val="0"/>
          <w:numId w:val="3"/>
        </w:numPr>
        <w:spacing w:after="120"/>
        <w:ind w:left="357" w:hanging="357"/>
        <w:jc w:val="center"/>
      </w:pPr>
      <w:r>
        <w:rPr>
          <w:b/>
        </w:rPr>
        <w:t xml:space="preserve"> </w:t>
      </w:r>
      <w:r w:rsidR="004D2F0F" w:rsidRPr="00AB41C6">
        <w:rPr>
          <w:b/>
        </w:rPr>
        <w:t>Dílčí k</w:t>
      </w:r>
      <w:r w:rsidR="00C707CE" w:rsidRPr="00AB41C6">
        <w:rPr>
          <w:b/>
        </w:rPr>
        <w:t>upní smlouvy</w:t>
      </w:r>
    </w:p>
    <w:p w:rsidR="00C707CE" w:rsidRPr="00AB41C6" w:rsidRDefault="004D2F0F" w:rsidP="00E1444D">
      <w:pPr>
        <w:numPr>
          <w:ilvl w:val="0"/>
          <w:numId w:val="27"/>
        </w:numPr>
        <w:spacing w:after="120"/>
        <w:ind w:left="426" w:hanging="426"/>
        <w:jc w:val="both"/>
      </w:pPr>
      <w:r w:rsidRPr="00AB41C6">
        <w:t>Dílčími k</w:t>
      </w:r>
      <w:r w:rsidR="00C707CE" w:rsidRPr="00AB41C6">
        <w:t>upními smlouvami se rozumí smlouvy, které budou uzavírány mezi Odběratelem</w:t>
      </w:r>
      <w:r w:rsidR="00F62C30" w:rsidRPr="00AB41C6">
        <w:t xml:space="preserve"> </w:t>
      </w:r>
      <w:r w:rsidR="00C707CE" w:rsidRPr="00AB41C6">
        <w:t xml:space="preserve">a </w:t>
      </w:r>
      <w:r w:rsidR="00DF2C04" w:rsidRPr="00AB41C6">
        <w:t>D</w:t>
      </w:r>
      <w:r w:rsidR="00C707CE" w:rsidRPr="00AB41C6">
        <w:t xml:space="preserve">odavatelem na základě této Rámcové smlouvy postupem podle ustanovení § 92 odst. 2 písm. a) </w:t>
      </w:r>
      <w:r w:rsidR="00AA3A64" w:rsidRPr="00AB41C6">
        <w:t>Z</w:t>
      </w:r>
      <w:r w:rsidR="006D72AB" w:rsidRPr="00AB41C6">
        <w:t>ákona o veřejných zakázkách</w:t>
      </w:r>
      <w:r w:rsidR="00DC175D" w:rsidRPr="00AB41C6">
        <w:t xml:space="preserve"> </w:t>
      </w:r>
      <w:r w:rsidR="0077776F" w:rsidRPr="00AB41C6">
        <w:t xml:space="preserve">a dle čl. IV. této Smlouvy </w:t>
      </w:r>
      <w:r w:rsidR="00DC175D" w:rsidRPr="00AB41C6">
        <w:t>(dále jen „Kupní smlouvy“ jednotlivě též jako „Kupní smlouva“)</w:t>
      </w:r>
      <w:r w:rsidR="00F9102D" w:rsidRPr="00AB41C6">
        <w:t>.</w:t>
      </w:r>
      <w:r w:rsidR="00C707CE" w:rsidRPr="00AB41C6">
        <w:t xml:space="preserve"> Na základě </w:t>
      </w:r>
      <w:r w:rsidR="00F9102D" w:rsidRPr="00AB41C6">
        <w:t xml:space="preserve">Kupní smlouvy se </w:t>
      </w:r>
      <w:r w:rsidR="00DC175D" w:rsidRPr="00AB41C6">
        <w:t>D</w:t>
      </w:r>
      <w:r w:rsidR="00C707CE" w:rsidRPr="00AB41C6">
        <w:t xml:space="preserve">odavatel </w:t>
      </w:r>
      <w:r w:rsidR="00F9102D" w:rsidRPr="00AB41C6">
        <w:t xml:space="preserve">zavazuje </w:t>
      </w:r>
      <w:r w:rsidR="00C707CE" w:rsidRPr="00AB41C6">
        <w:t>dodat Odběratel</w:t>
      </w:r>
      <w:r w:rsidR="00F9102D" w:rsidRPr="00AB41C6">
        <w:t xml:space="preserve">i </w:t>
      </w:r>
      <w:r w:rsidR="00252EE1">
        <w:t>P</w:t>
      </w:r>
      <w:r w:rsidR="00252EE1" w:rsidRPr="00AB41C6">
        <w:t xml:space="preserve">ředmět </w:t>
      </w:r>
      <w:r w:rsidR="00F9102D" w:rsidRPr="00AB41C6">
        <w:t>plnění specifikovan</w:t>
      </w:r>
      <w:r w:rsidR="002F035F">
        <w:t>ý</w:t>
      </w:r>
      <w:r w:rsidR="00F9102D" w:rsidRPr="00AB41C6">
        <w:t xml:space="preserve"> v Kupní smlouvě</w:t>
      </w:r>
      <w:r w:rsidR="00C707CE" w:rsidRPr="00AB41C6">
        <w:t xml:space="preserve">. </w:t>
      </w:r>
    </w:p>
    <w:p w:rsidR="007E03CB" w:rsidRDefault="001416C6" w:rsidP="00E1444D">
      <w:pPr>
        <w:numPr>
          <w:ilvl w:val="0"/>
          <w:numId w:val="27"/>
        </w:numPr>
        <w:spacing w:after="120"/>
        <w:ind w:left="426" w:hanging="426"/>
        <w:jc w:val="both"/>
      </w:pPr>
      <w:r w:rsidRPr="00AB41C6">
        <w:lastRenderedPageBreak/>
        <w:t xml:space="preserve">Každý </w:t>
      </w:r>
      <w:r w:rsidR="00C707CE" w:rsidRPr="00AB41C6">
        <w:t xml:space="preserve">Dodavatel je </w:t>
      </w:r>
      <w:r w:rsidR="004B7774" w:rsidRPr="00AB41C6">
        <w:t>při uzavírání</w:t>
      </w:r>
      <w:r w:rsidR="00B91C9F" w:rsidRPr="00AB41C6">
        <w:t>,</w:t>
      </w:r>
      <w:r w:rsidRPr="00AB41C6">
        <w:t xml:space="preserve"> jakož i </w:t>
      </w:r>
      <w:r w:rsidR="00B91C9F" w:rsidRPr="00AB41C6">
        <w:t xml:space="preserve">při </w:t>
      </w:r>
      <w:r w:rsidRPr="00AB41C6">
        <w:t xml:space="preserve">plnění Kupních smluv </w:t>
      </w:r>
      <w:r w:rsidR="00C707CE" w:rsidRPr="00AB41C6">
        <w:t xml:space="preserve">povinen </w:t>
      </w:r>
      <w:r w:rsidRPr="00015F2F">
        <w:t xml:space="preserve">postupovat v souladu s </w:t>
      </w:r>
      <w:r w:rsidR="00C707CE" w:rsidRPr="00AB41C6">
        <w:t xml:space="preserve">touto Rámcovou smlouvou </w:t>
      </w:r>
      <w:r w:rsidR="00A8788F" w:rsidRPr="00AB41C6">
        <w:t xml:space="preserve">a </w:t>
      </w:r>
      <w:r w:rsidR="00B930F8" w:rsidRPr="00015F2F">
        <w:t xml:space="preserve">danou </w:t>
      </w:r>
      <w:r w:rsidR="00A8788F" w:rsidRPr="00AB41C6">
        <w:t>Kupní smlouv</w:t>
      </w:r>
      <w:r w:rsidR="00B930F8" w:rsidRPr="00015F2F">
        <w:t>ou</w:t>
      </w:r>
      <w:r w:rsidR="00AB41C6" w:rsidRPr="00AB41C6">
        <w:t>.</w:t>
      </w:r>
    </w:p>
    <w:p w:rsidR="007E03CB" w:rsidRPr="00E1444D" w:rsidRDefault="00CA1D00" w:rsidP="00E1444D">
      <w:pPr>
        <w:keepNext/>
        <w:numPr>
          <w:ilvl w:val="0"/>
          <w:numId w:val="3"/>
        </w:numPr>
        <w:spacing w:after="120"/>
        <w:ind w:left="357" w:hanging="357"/>
        <w:jc w:val="center"/>
        <w:rPr>
          <w:b/>
        </w:rPr>
      </w:pPr>
      <w:r>
        <w:rPr>
          <w:b/>
        </w:rPr>
        <w:t xml:space="preserve"> </w:t>
      </w:r>
      <w:r w:rsidR="007E03CB">
        <w:rPr>
          <w:b/>
        </w:rPr>
        <w:t>Cena</w:t>
      </w:r>
    </w:p>
    <w:p w:rsidR="007E03CB" w:rsidRPr="00892368" w:rsidRDefault="00554B52" w:rsidP="00E1444D">
      <w:pPr>
        <w:numPr>
          <w:ilvl w:val="0"/>
          <w:numId w:val="8"/>
        </w:numPr>
        <w:spacing w:after="120"/>
        <w:ind w:left="426" w:hanging="426"/>
        <w:jc w:val="both"/>
      </w:pPr>
      <w:r>
        <w:t xml:space="preserve">Každý </w:t>
      </w:r>
      <w:r w:rsidR="007E03CB">
        <w:t>Dodavatel se zavazuj</w:t>
      </w:r>
      <w:r>
        <w:t>e</w:t>
      </w:r>
      <w:r w:rsidR="007E03CB">
        <w:t xml:space="preserve"> dodávat Předmět plnění po dobu </w:t>
      </w:r>
      <w:r w:rsidR="002F035F">
        <w:t>plnění veřejných zakázek zadávaných na základě Rámcové smlouvy</w:t>
      </w:r>
      <w:r w:rsidR="007E03CB">
        <w:t xml:space="preserve"> jednotlivým Odběratelům </w:t>
      </w:r>
      <w:r w:rsidR="00400E64">
        <w:t xml:space="preserve">nejvýše </w:t>
      </w:r>
      <w:r w:rsidR="007E03CB">
        <w:t xml:space="preserve">za ceny </w:t>
      </w:r>
      <w:r w:rsidR="007E03CB" w:rsidRPr="00892368">
        <w:t>uvedené v </w:t>
      </w:r>
      <w:r w:rsidR="007E03CB" w:rsidRPr="00266355">
        <w:t>Příloze č. 6</w:t>
      </w:r>
      <w:r w:rsidR="007E03CB" w:rsidRPr="00892368">
        <w:t xml:space="preserve"> této</w:t>
      </w:r>
      <w:r w:rsidR="007E03CB">
        <w:t xml:space="preserve"> Rámcové </w:t>
      </w:r>
      <w:r w:rsidR="007E03CB" w:rsidRPr="00892368">
        <w:t>smlouvy</w:t>
      </w:r>
      <w:r w:rsidR="004660D4" w:rsidRPr="00892368">
        <w:t>, tj. nesmí v Návrzích na uzavření Kupní smlouvy nabídnout jednotkové ceny vyšší než jednotkové ceny</w:t>
      </w:r>
      <w:r w:rsidR="00DE734B" w:rsidRPr="00892368">
        <w:t xml:space="preserve"> uvedené </w:t>
      </w:r>
      <w:r w:rsidR="00DE734B" w:rsidRPr="00266355">
        <w:t>v Příloze č. 6</w:t>
      </w:r>
      <w:r w:rsidR="00DE734B" w:rsidRPr="00892368">
        <w:t xml:space="preserve"> této Rámcové smlouvy v tabulce vztahující se k danému Dodavateli</w:t>
      </w:r>
      <w:r w:rsidR="007E03CB" w:rsidRPr="00892368">
        <w:t>.</w:t>
      </w:r>
    </w:p>
    <w:p w:rsidR="007E03CB" w:rsidRPr="00015F2F" w:rsidRDefault="007E03CB" w:rsidP="00E1444D">
      <w:pPr>
        <w:numPr>
          <w:ilvl w:val="0"/>
          <w:numId w:val="8"/>
        </w:numPr>
        <w:spacing w:after="120"/>
        <w:ind w:left="426" w:hanging="426"/>
        <w:jc w:val="both"/>
      </w:pPr>
      <w:r w:rsidRPr="00892368">
        <w:t>Nabídnuté ceny</w:t>
      </w:r>
      <w:r w:rsidR="007C4F7B" w:rsidRPr="00892368">
        <w:t xml:space="preserve"> dle předchozího odstavce </w:t>
      </w:r>
      <w:r w:rsidRPr="00892368">
        <w:t xml:space="preserve">jsou považovány za ceny nejvýše přípustné a nepřekročitelné po celou dobu </w:t>
      </w:r>
      <w:r w:rsidR="002F035F">
        <w:t>plnění veřejných zakázek zadávaných na základě Rámcové smlouvy</w:t>
      </w:r>
      <w:r w:rsidRPr="00892368">
        <w:t xml:space="preserve">, zahrnující cenu za dopravu do místa plnění </w:t>
      </w:r>
      <w:r w:rsidR="00400E64" w:rsidRPr="00892368">
        <w:t xml:space="preserve">a </w:t>
      </w:r>
      <w:r w:rsidRPr="00892368">
        <w:t>další náklad</w:t>
      </w:r>
      <w:r w:rsidR="00400E64" w:rsidRPr="00892368">
        <w:t>y v Rámcové smlouvě výslovně neuvedené, které</w:t>
      </w:r>
      <w:r w:rsidRPr="00892368">
        <w:t xml:space="preserve"> souvisejí s dodávkou Předmětu plnění. </w:t>
      </w:r>
    </w:p>
    <w:p w:rsidR="00E9486E" w:rsidRDefault="00E9486E" w:rsidP="00E1444D">
      <w:pPr>
        <w:numPr>
          <w:ilvl w:val="0"/>
          <w:numId w:val="8"/>
        </w:numPr>
        <w:spacing w:after="120"/>
        <w:ind w:left="426" w:hanging="426"/>
        <w:jc w:val="both"/>
      </w:pPr>
      <w:r w:rsidRPr="00892368">
        <w:t xml:space="preserve">Maximální výše jednotkové ceny dle Přílohy č. 6 je přitom </w:t>
      </w:r>
      <w:r w:rsidR="00B93B66" w:rsidRPr="00892368">
        <w:t xml:space="preserve">vždy </w:t>
      </w:r>
      <w:r w:rsidRPr="00892368">
        <w:t>určena sloupcem „</w:t>
      </w:r>
      <w:r w:rsidRPr="00015F2F">
        <w:t xml:space="preserve">Cena </w:t>
      </w:r>
      <w:r w:rsidRPr="00015F2F">
        <w:rPr>
          <w:bCs/>
        </w:rPr>
        <w:t xml:space="preserve">za balík po 500 listech </w:t>
      </w:r>
      <w:r w:rsidRPr="00015F2F">
        <w:t>bez DPH (Kč)</w:t>
      </w:r>
      <w:r w:rsidRPr="00892368">
        <w:t>“, tato částka se zvýší o částku odpovídající</w:t>
      </w:r>
      <w:r>
        <w:t xml:space="preserve"> dani z přidané hodnoty </w:t>
      </w:r>
      <w:r w:rsidR="0044774D">
        <w:t>dle sazby platné ke dni uskutečnění zdanitelného plnění.</w:t>
      </w:r>
      <w:r>
        <w:t xml:space="preserve"> </w:t>
      </w:r>
    </w:p>
    <w:p w:rsidR="00E1444D" w:rsidRDefault="00E1444D" w:rsidP="00E1444D">
      <w:pPr>
        <w:spacing w:after="120"/>
        <w:jc w:val="both"/>
      </w:pPr>
    </w:p>
    <w:p w:rsidR="00C707CE" w:rsidRPr="00E1444D" w:rsidRDefault="00CA1D00" w:rsidP="00F11DC1">
      <w:pPr>
        <w:keepNext/>
        <w:numPr>
          <w:ilvl w:val="0"/>
          <w:numId w:val="3"/>
        </w:numPr>
        <w:spacing w:after="120"/>
        <w:ind w:left="357" w:hanging="357"/>
        <w:jc w:val="center"/>
        <w:rPr>
          <w:b/>
        </w:rPr>
      </w:pPr>
      <w:r w:rsidRPr="00E1444D">
        <w:rPr>
          <w:b/>
        </w:rPr>
        <w:t xml:space="preserve"> </w:t>
      </w:r>
      <w:r w:rsidR="00C707CE" w:rsidRPr="00DE2AF7">
        <w:rPr>
          <w:b/>
        </w:rPr>
        <w:t>Postup při uzavírání Kupních smluv</w:t>
      </w:r>
    </w:p>
    <w:p w:rsidR="00C707CE" w:rsidRDefault="00C707CE" w:rsidP="003E7E5C">
      <w:pPr>
        <w:numPr>
          <w:ilvl w:val="0"/>
          <w:numId w:val="12"/>
        </w:numPr>
        <w:spacing w:after="120"/>
        <w:ind w:left="426" w:hanging="426"/>
        <w:jc w:val="both"/>
      </w:pPr>
      <w:r w:rsidRPr="00DE2AF7">
        <w:t xml:space="preserve">Obsah </w:t>
      </w:r>
      <w:r w:rsidR="00BC0EEB">
        <w:t xml:space="preserve">jednotlivých </w:t>
      </w:r>
      <w:r w:rsidRPr="00DE2AF7">
        <w:t xml:space="preserve">Kupních smluv se řídí </w:t>
      </w:r>
      <w:r w:rsidR="00294345">
        <w:t xml:space="preserve">závazným vzorem </w:t>
      </w:r>
      <w:r w:rsidR="00BC0EEB" w:rsidRPr="00892368">
        <w:t>uvedeným v Příloze č. 5</w:t>
      </w:r>
      <w:r w:rsidR="007F65FE">
        <w:t xml:space="preserve"> Rámcové smlouvy</w:t>
      </w:r>
      <w:r w:rsidR="00E325FE">
        <w:t xml:space="preserve">, </w:t>
      </w:r>
      <w:r w:rsidR="00BC0EEB">
        <w:t xml:space="preserve">dále </w:t>
      </w:r>
      <w:r w:rsidR="00237D37">
        <w:t>touto</w:t>
      </w:r>
      <w:r w:rsidRPr="00DE2AF7">
        <w:t xml:space="preserve"> Rámcov</w:t>
      </w:r>
      <w:r w:rsidR="00237D37">
        <w:t>ou</w:t>
      </w:r>
      <w:r w:rsidRPr="00DE2AF7">
        <w:t xml:space="preserve"> smlouv</w:t>
      </w:r>
      <w:r w:rsidR="00237D37">
        <w:t>ou</w:t>
      </w:r>
      <w:r w:rsidRPr="00DE2AF7">
        <w:t xml:space="preserve"> a </w:t>
      </w:r>
      <w:r w:rsidR="00DC175D">
        <w:t>O</w:t>
      </w:r>
      <w:r w:rsidRPr="00DE2AF7">
        <w:t xml:space="preserve">bčanským zákoníkem. </w:t>
      </w:r>
    </w:p>
    <w:p w:rsidR="00566C44" w:rsidRDefault="00C707CE" w:rsidP="003E7E5C">
      <w:pPr>
        <w:numPr>
          <w:ilvl w:val="0"/>
          <w:numId w:val="12"/>
        </w:numPr>
        <w:spacing w:after="120"/>
        <w:ind w:left="426" w:hanging="426"/>
        <w:jc w:val="both"/>
      </w:pPr>
      <w:r w:rsidRPr="00DE2AF7">
        <w:t xml:space="preserve">Při zadávání </w:t>
      </w:r>
      <w:r w:rsidR="00BB5C08">
        <w:t>v</w:t>
      </w:r>
      <w:r w:rsidR="00BB5C08" w:rsidRPr="00DE2AF7">
        <w:t xml:space="preserve">eřejné </w:t>
      </w:r>
      <w:r w:rsidRPr="00DE2AF7">
        <w:t xml:space="preserve">zakázky </w:t>
      </w:r>
      <w:r>
        <w:t>Odběratelem</w:t>
      </w:r>
      <w:r w:rsidRPr="00DE2AF7">
        <w:t xml:space="preserve"> na základě této Rámcové smlouvy se postupuje v souladu </w:t>
      </w:r>
      <w:r w:rsidRPr="00567885">
        <w:t>s § 92 odst. 2 písm. a)</w:t>
      </w:r>
      <w:r w:rsidR="006D72AB">
        <w:t xml:space="preserve"> </w:t>
      </w:r>
      <w:r w:rsidR="00AA3A64">
        <w:t>Z</w:t>
      </w:r>
      <w:r w:rsidR="006D72AB">
        <w:t>ákona o veřejných zakázkách</w:t>
      </w:r>
      <w:r w:rsidRPr="00567885">
        <w:t>,</w:t>
      </w:r>
      <w:r w:rsidRPr="00DE2AF7">
        <w:t xml:space="preserve"> kdy </w:t>
      </w:r>
      <w:r>
        <w:t>Odběratel</w:t>
      </w:r>
      <w:r w:rsidRPr="00DE2AF7">
        <w:t xml:space="preserve"> písemně vyzve k předložení </w:t>
      </w:r>
      <w:r w:rsidR="005B1926">
        <w:t>n</w:t>
      </w:r>
      <w:r w:rsidRPr="00DE2AF7">
        <w:t xml:space="preserve">ávrhu na uzavření </w:t>
      </w:r>
      <w:r w:rsidR="00DC1F52">
        <w:t>K</w:t>
      </w:r>
      <w:r w:rsidR="00DC1F52" w:rsidRPr="00DE2AF7">
        <w:t xml:space="preserve">upní </w:t>
      </w:r>
      <w:r w:rsidRPr="00DE2AF7">
        <w:t>smlouvy</w:t>
      </w:r>
      <w:r w:rsidR="00053DAA">
        <w:t xml:space="preserve"> </w:t>
      </w:r>
      <w:r w:rsidR="005B1926">
        <w:t xml:space="preserve">(dále jen „Návrh na uzavření </w:t>
      </w:r>
      <w:r w:rsidR="00DC1F52">
        <w:t xml:space="preserve">Kupní </w:t>
      </w:r>
      <w:r w:rsidR="005B1926">
        <w:t xml:space="preserve">smlouvy“) </w:t>
      </w:r>
      <w:r w:rsidRPr="00DE2AF7">
        <w:t xml:space="preserve">vždy </w:t>
      </w:r>
      <w:r w:rsidR="00DE119B">
        <w:t xml:space="preserve">Dodavatele č. 1, tedy </w:t>
      </w:r>
      <w:r w:rsidRPr="00DE2AF7">
        <w:t xml:space="preserve">toho </w:t>
      </w:r>
      <w:r w:rsidR="00DC175D">
        <w:t>D</w:t>
      </w:r>
      <w:r w:rsidR="00F11DC1">
        <w:t>odavatele</w:t>
      </w:r>
      <w:r w:rsidRPr="00DE2AF7">
        <w:t xml:space="preserve">, který se </w:t>
      </w:r>
      <w:r w:rsidR="003659F7">
        <w:t xml:space="preserve">v zadávacím řízení na danou část </w:t>
      </w:r>
      <w:r w:rsidR="00DC175D">
        <w:t>V</w:t>
      </w:r>
      <w:r w:rsidR="003659F7">
        <w:t xml:space="preserve">eřejné zakázky </w:t>
      </w:r>
      <w:r w:rsidRPr="00DE2AF7">
        <w:t xml:space="preserve">umístil jako první v pořadí; odmítne-li tento </w:t>
      </w:r>
      <w:r w:rsidR="00DC175D">
        <w:t>D</w:t>
      </w:r>
      <w:r w:rsidR="00F11DC1">
        <w:t>odavatel</w:t>
      </w:r>
      <w:r w:rsidR="00F11DC1" w:rsidRPr="00DE2AF7">
        <w:t xml:space="preserve"> </w:t>
      </w:r>
      <w:r w:rsidRPr="00DE2AF7">
        <w:t xml:space="preserve">návrh předložit, vyzve </w:t>
      </w:r>
      <w:r>
        <w:t>Odběratel</w:t>
      </w:r>
      <w:r w:rsidRPr="00DE2AF7">
        <w:t xml:space="preserve"> </w:t>
      </w:r>
      <w:r w:rsidR="00DC175D">
        <w:t>D</w:t>
      </w:r>
      <w:r w:rsidR="00F11DC1">
        <w:t>odavatele</w:t>
      </w:r>
      <w:r w:rsidR="00DE119B">
        <w:t xml:space="preserve"> č. 2, tedy Dodavatele</w:t>
      </w:r>
      <w:r w:rsidRPr="00DE2AF7">
        <w:t xml:space="preserve">, který se </w:t>
      </w:r>
      <w:r w:rsidR="003659F7">
        <w:t xml:space="preserve">v zadávacím řízení na danou část </w:t>
      </w:r>
      <w:r w:rsidR="00DC175D">
        <w:t>V</w:t>
      </w:r>
      <w:r w:rsidR="003659F7">
        <w:t xml:space="preserve">eřejné zakázky </w:t>
      </w:r>
      <w:r w:rsidRPr="00DE2AF7">
        <w:t xml:space="preserve">umístil </w:t>
      </w:r>
      <w:r w:rsidR="00DE119B">
        <w:t xml:space="preserve">jako </w:t>
      </w:r>
      <w:r w:rsidRPr="00DE2AF7">
        <w:t xml:space="preserve">další v pořadí; obdobným způsobem postupuje </w:t>
      </w:r>
      <w:r>
        <w:t>Odběratel</w:t>
      </w:r>
      <w:r w:rsidRPr="00DE2AF7">
        <w:t xml:space="preserve"> až do doby, kdy bude uzavřena Kupní smlouva nebo kdy </w:t>
      </w:r>
      <w:r>
        <w:t>N</w:t>
      </w:r>
      <w:r w:rsidRPr="00DE2AF7">
        <w:t xml:space="preserve">ávrh </w:t>
      </w:r>
      <w:r>
        <w:t xml:space="preserve">na uzavření </w:t>
      </w:r>
      <w:r w:rsidR="00DC1F52">
        <w:t xml:space="preserve">Kupní </w:t>
      </w:r>
      <w:r>
        <w:t xml:space="preserve">smlouvy </w:t>
      </w:r>
      <w:r w:rsidRPr="00DE2AF7">
        <w:t xml:space="preserve">odmítne předložit </w:t>
      </w:r>
      <w:r w:rsidR="00DC175D">
        <w:t>D</w:t>
      </w:r>
      <w:r w:rsidR="00F11DC1">
        <w:t>odavatel</w:t>
      </w:r>
      <w:r w:rsidR="00DE119B">
        <w:t xml:space="preserve"> č. 5, tedy Dodavatel</w:t>
      </w:r>
      <w:r w:rsidRPr="00DE2AF7">
        <w:t xml:space="preserve">, který se při uzavírání Rámcové smlouvy umístil </w:t>
      </w:r>
      <w:r w:rsidR="00DE119B">
        <w:t xml:space="preserve">jako </w:t>
      </w:r>
      <w:r w:rsidRPr="00DE2AF7">
        <w:t xml:space="preserve">poslední v pořadí. </w:t>
      </w:r>
    </w:p>
    <w:p w:rsidR="000629B1" w:rsidRDefault="00E26080" w:rsidP="003E7E5C">
      <w:pPr>
        <w:numPr>
          <w:ilvl w:val="0"/>
          <w:numId w:val="12"/>
        </w:numPr>
        <w:spacing w:after="120"/>
        <w:ind w:left="426" w:hanging="426"/>
        <w:jc w:val="both"/>
      </w:pPr>
      <w:r>
        <w:t xml:space="preserve">Vzor výzvy dle předchozího odstavce (dále jen „Výzva“) </w:t>
      </w:r>
      <w:r w:rsidRPr="00266355">
        <w:t>tvoří Přílohu č. 4 této</w:t>
      </w:r>
      <w:r>
        <w:t xml:space="preserve"> Rámcové smlouvy. </w:t>
      </w:r>
    </w:p>
    <w:p w:rsidR="00053DAA" w:rsidRPr="00FF7129" w:rsidRDefault="00DE1EBF" w:rsidP="003E7E5C">
      <w:pPr>
        <w:numPr>
          <w:ilvl w:val="0"/>
          <w:numId w:val="12"/>
        </w:numPr>
        <w:spacing w:after="120"/>
        <w:ind w:left="426" w:hanging="426"/>
        <w:jc w:val="both"/>
      </w:pPr>
      <w:r w:rsidRPr="00FF7129">
        <w:t>Doručením</w:t>
      </w:r>
      <w:r w:rsidR="00C1638D" w:rsidRPr="00FF7129">
        <w:t xml:space="preserve"> Výzvy dle této </w:t>
      </w:r>
      <w:r w:rsidR="005D45A8" w:rsidRPr="00FF7129">
        <w:t>Rámcové s</w:t>
      </w:r>
      <w:r w:rsidR="00C1638D" w:rsidRPr="00FF7129">
        <w:t xml:space="preserve">mlouvy </w:t>
      </w:r>
      <w:r w:rsidR="005D45A8" w:rsidRPr="00FF7129">
        <w:t xml:space="preserve">příslušnému Dodavateli </w:t>
      </w:r>
      <w:r w:rsidR="000629B1" w:rsidRPr="00FF7129">
        <w:t xml:space="preserve">Odběratel </w:t>
      </w:r>
      <w:r w:rsidR="006D6B86" w:rsidRPr="00FF7129">
        <w:t xml:space="preserve">přistupuje </w:t>
      </w:r>
      <w:r w:rsidR="000629B1" w:rsidRPr="00FF7129">
        <w:t>k </w:t>
      </w:r>
      <w:r w:rsidR="005D45A8" w:rsidRPr="00FF7129">
        <w:t>Rámcové</w:t>
      </w:r>
      <w:r w:rsidR="000629B1" w:rsidRPr="00FF7129">
        <w:t xml:space="preserve"> </w:t>
      </w:r>
      <w:r w:rsidR="005D45A8" w:rsidRPr="00FF7129">
        <w:t>s</w:t>
      </w:r>
      <w:r w:rsidR="000629B1" w:rsidRPr="00FF7129">
        <w:t xml:space="preserve">mlouvě, a je tak vázán </w:t>
      </w:r>
      <w:r w:rsidR="00F105EF" w:rsidRPr="00FF7129">
        <w:t xml:space="preserve">všemi </w:t>
      </w:r>
      <w:r w:rsidR="000629B1" w:rsidRPr="00FF7129">
        <w:t>povinnostmi Odběratele zakotvenými v</w:t>
      </w:r>
      <w:r w:rsidR="00FB111E" w:rsidRPr="00FF7129">
        <w:t> </w:t>
      </w:r>
      <w:r w:rsidR="000629B1" w:rsidRPr="00FF7129">
        <w:t>Rámcové smlouvě</w:t>
      </w:r>
      <w:r w:rsidR="005D45A8" w:rsidRPr="00FF7129">
        <w:t>. S přistoupením dle tohoto odstavce</w:t>
      </w:r>
      <w:r w:rsidR="000629B1" w:rsidRPr="00FF7129">
        <w:t xml:space="preserve"> Dodavatelé vyjadřují </w:t>
      </w:r>
      <w:r w:rsidR="005D45A8" w:rsidRPr="00FF7129">
        <w:t xml:space="preserve">předem </w:t>
      </w:r>
      <w:r w:rsidR="000629B1" w:rsidRPr="00FF7129">
        <w:t>svůj souhlas.</w:t>
      </w:r>
    </w:p>
    <w:p w:rsidR="00C707CE" w:rsidRDefault="00C707CE" w:rsidP="003E7E5C">
      <w:pPr>
        <w:numPr>
          <w:ilvl w:val="0"/>
          <w:numId w:val="12"/>
        </w:numPr>
        <w:spacing w:after="120"/>
        <w:ind w:left="426" w:hanging="426"/>
        <w:jc w:val="both"/>
      </w:pPr>
      <w:r>
        <w:t xml:space="preserve">Dodavatel se zavazuje do 2 pracovních dnů od obdržení Výzvy </w:t>
      </w:r>
      <w:r w:rsidR="005B1926">
        <w:t xml:space="preserve">doručit </w:t>
      </w:r>
      <w:r w:rsidR="00A66485">
        <w:t>Objednateli potvrzení, že Výzvu přijímá</w:t>
      </w:r>
      <w:r w:rsidR="004D6BB7">
        <w:t>,</w:t>
      </w:r>
      <w:r w:rsidR="00A66485">
        <w:t xml:space="preserve"> a </w:t>
      </w:r>
      <w:r w:rsidR="007E69B4">
        <w:t xml:space="preserve">dále </w:t>
      </w:r>
      <w:r w:rsidR="007E6682">
        <w:t>N</w:t>
      </w:r>
      <w:r>
        <w:t xml:space="preserve">ávrh na uzavření </w:t>
      </w:r>
      <w:r w:rsidR="00DC1F52">
        <w:t xml:space="preserve">Kupní </w:t>
      </w:r>
      <w:r>
        <w:t>smlouvy</w:t>
      </w:r>
      <w:r w:rsidR="00DE17B8">
        <w:t xml:space="preserve"> dle odst. 6 tohoto článku</w:t>
      </w:r>
      <w:r w:rsidR="00DF039F">
        <w:t xml:space="preserve">. </w:t>
      </w:r>
      <w:r>
        <w:t>V</w:t>
      </w:r>
      <w:r w:rsidR="00DA40C6">
        <w:t xml:space="preserve"> případě nesplnění povinnosti </w:t>
      </w:r>
      <w:r w:rsidR="00EA5DB0">
        <w:t>podle věty první tohoto odstavce</w:t>
      </w:r>
      <w:r w:rsidR="00A1346E">
        <w:t xml:space="preserve"> </w:t>
      </w:r>
      <w:r w:rsidR="005B1926">
        <w:t xml:space="preserve">se má za to, že </w:t>
      </w:r>
      <w:r w:rsidR="00F748EB">
        <w:t>Dodavatel</w:t>
      </w:r>
      <w:r w:rsidR="005B1926">
        <w:t xml:space="preserve"> </w:t>
      </w:r>
      <w:r w:rsidR="00D47804">
        <w:t>odmítl</w:t>
      </w:r>
      <w:r w:rsidR="00A66485" w:rsidRPr="00A66485">
        <w:t xml:space="preserve"> </w:t>
      </w:r>
      <w:r w:rsidR="00A66485">
        <w:t xml:space="preserve">Návrh na uzavření </w:t>
      </w:r>
      <w:r w:rsidR="00DC1F52">
        <w:t xml:space="preserve">Kupní </w:t>
      </w:r>
      <w:r w:rsidR="00A66485">
        <w:t>smlouvy předložit</w:t>
      </w:r>
      <w:r w:rsidR="007E53A6">
        <w:t xml:space="preserve">. </w:t>
      </w:r>
      <w:r w:rsidR="0032572C">
        <w:t xml:space="preserve">Odmítnutím Dodavatele předložit Návrh </w:t>
      </w:r>
      <w:r w:rsidR="00E934B1">
        <w:t xml:space="preserve">na uzavření </w:t>
      </w:r>
      <w:r w:rsidR="00DC1F52">
        <w:t xml:space="preserve">Kupní </w:t>
      </w:r>
      <w:r w:rsidR="00E934B1">
        <w:t xml:space="preserve">smlouvy zaniká </w:t>
      </w:r>
      <w:r w:rsidR="0032572C">
        <w:t xml:space="preserve">jeho </w:t>
      </w:r>
      <w:r w:rsidR="00E934B1">
        <w:t>p</w:t>
      </w:r>
      <w:r w:rsidR="0032572C">
        <w:t xml:space="preserve">rávo </w:t>
      </w:r>
      <w:r w:rsidR="00E934B1">
        <w:t>i</w:t>
      </w:r>
      <w:r w:rsidR="0032572C">
        <w:t xml:space="preserve"> povinnost </w:t>
      </w:r>
      <w:r w:rsidR="00E934B1">
        <w:t xml:space="preserve">tento </w:t>
      </w:r>
      <w:r w:rsidR="0032572C">
        <w:t>Návrh</w:t>
      </w:r>
      <w:r w:rsidR="0032572C" w:rsidRPr="0032572C">
        <w:t xml:space="preserve"> </w:t>
      </w:r>
      <w:r w:rsidR="0032572C">
        <w:t xml:space="preserve">na uzavření </w:t>
      </w:r>
      <w:r w:rsidR="00DC1F52">
        <w:t>Kupní</w:t>
      </w:r>
      <w:r w:rsidR="0032572C">
        <w:t xml:space="preserve"> smlouvy </w:t>
      </w:r>
      <w:r w:rsidR="00E934B1">
        <w:t>předložit</w:t>
      </w:r>
      <w:r w:rsidR="0032572C">
        <w:t xml:space="preserve">. Právo Centrálního zadavatele na smluvní pokutu </w:t>
      </w:r>
      <w:r w:rsidR="00A44674">
        <w:t>a </w:t>
      </w:r>
      <w:r w:rsidR="0032572C">
        <w:t>náhradu škody zůstává nedotčeno.</w:t>
      </w:r>
    </w:p>
    <w:p w:rsidR="00C707CE" w:rsidRDefault="00C707CE" w:rsidP="003E7E5C">
      <w:pPr>
        <w:numPr>
          <w:ilvl w:val="0"/>
          <w:numId w:val="12"/>
        </w:numPr>
        <w:spacing w:after="120"/>
        <w:ind w:left="426" w:hanging="426"/>
        <w:jc w:val="both"/>
      </w:pPr>
      <w:r>
        <w:t xml:space="preserve">Pokud </w:t>
      </w:r>
      <w:r w:rsidR="00F36F15">
        <w:t>D</w:t>
      </w:r>
      <w:r>
        <w:t xml:space="preserve">odavatel </w:t>
      </w:r>
      <w:r w:rsidR="0027082F">
        <w:t xml:space="preserve">potvrdí přijetí </w:t>
      </w:r>
      <w:r>
        <w:t>Výzv</w:t>
      </w:r>
      <w:r w:rsidR="0027082F">
        <w:t>y v souladu s předchozím odstavcem</w:t>
      </w:r>
      <w:r>
        <w:t xml:space="preserve">, je povinen do </w:t>
      </w:r>
      <w:r w:rsidR="00106608">
        <w:t xml:space="preserve">4 </w:t>
      </w:r>
      <w:r>
        <w:t xml:space="preserve">pracovních dnů od obdržení Výzvy </w:t>
      </w:r>
      <w:r w:rsidR="00EC64E3">
        <w:t xml:space="preserve">doručit </w:t>
      </w:r>
      <w:r>
        <w:t xml:space="preserve">Odběrateli Návrh na uzavření </w:t>
      </w:r>
      <w:r w:rsidR="00DC1F52">
        <w:t>Kupní</w:t>
      </w:r>
      <w:r>
        <w:t xml:space="preserve"> smlouvy podepsaný osobou oprávněnou jednat jménem</w:t>
      </w:r>
      <w:r w:rsidR="00913474">
        <w:t xml:space="preserve"> nebo za</w:t>
      </w:r>
      <w:r>
        <w:t xml:space="preserve"> </w:t>
      </w:r>
      <w:r w:rsidR="00F36F15">
        <w:t>D</w:t>
      </w:r>
      <w:r>
        <w:t xml:space="preserve">odavatele. V opačném </w:t>
      </w:r>
      <w:r>
        <w:lastRenderedPageBreak/>
        <w:t>případě vyzve</w:t>
      </w:r>
      <w:r w:rsidRPr="009C0BF2">
        <w:t xml:space="preserve"> </w:t>
      </w:r>
      <w:r w:rsidR="0027082F">
        <w:t xml:space="preserve">Odběratel </w:t>
      </w:r>
      <w:r w:rsidRPr="008F12CD">
        <w:t xml:space="preserve">k předložení </w:t>
      </w:r>
      <w:r>
        <w:t>N</w:t>
      </w:r>
      <w:r w:rsidRPr="008F12CD">
        <w:t xml:space="preserve">ávrhu na uzavření </w:t>
      </w:r>
      <w:r w:rsidR="00DC1F52">
        <w:t>Kupní</w:t>
      </w:r>
      <w:r w:rsidRPr="008F12CD">
        <w:t xml:space="preserve"> smlouvy</w:t>
      </w:r>
      <w:r>
        <w:t xml:space="preserve"> dalšího </w:t>
      </w:r>
      <w:r w:rsidR="00F36F15">
        <w:t>D</w:t>
      </w:r>
      <w:r>
        <w:t>odavatele v pořadí dle odst. 2</w:t>
      </w:r>
      <w:r w:rsidR="0038695B">
        <w:t xml:space="preserve"> tohoto článku</w:t>
      </w:r>
      <w:r>
        <w:t>.</w:t>
      </w:r>
    </w:p>
    <w:p w:rsidR="00A66485" w:rsidRPr="00EE2DF2" w:rsidRDefault="00A66485" w:rsidP="003E7E5C">
      <w:pPr>
        <w:numPr>
          <w:ilvl w:val="0"/>
          <w:numId w:val="12"/>
        </w:numPr>
        <w:spacing w:after="120"/>
        <w:ind w:left="426" w:hanging="426"/>
        <w:jc w:val="both"/>
      </w:pPr>
      <w:r w:rsidRPr="00DE2AF7">
        <w:t xml:space="preserve">Vzor </w:t>
      </w:r>
      <w:r>
        <w:t>N</w:t>
      </w:r>
      <w:r w:rsidRPr="00DE2AF7">
        <w:t>ávrhu</w:t>
      </w:r>
      <w:r>
        <w:t xml:space="preserve"> na uzavření</w:t>
      </w:r>
      <w:r w:rsidRPr="00DE2AF7">
        <w:t xml:space="preserve"> </w:t>
      </w:r>
      <w:r>
        <w:t>K</w:t>
      </w:r>
      <w:r w:rsidRPr="00DE2AF7">
        <w:t xml:space="preserve">upní </w:t>
      </w:r>
      <w:r w:rsidRPr="00892368">
        <w:t xml:space="preserve">smlouvy tvoří </w:t>
      </w:r>
      <w:r w:rsidRPr="007E4D30">
        <w:t>Přílohu č. 5</w:t>
      </w:r>
      <w:r w:rsidRPr="00892368">
        <w:t xml:space="preserve"> této Rámcové</w:t>
      </w:r>
      <w:r w:rsidRPr="00DE2AF7">
        <w:t xml:space="preserve"> smlouvy.</w:t>
      </w:r>
      <w:r>
        <w:t xml:space="preserve"> </w:t>
      </w:r>
      <w:r w:rsidRPr="00DE2AF7">
        <w:t xml:space="preserve">Výsledkem </w:t>
      </w:r>
      <w:r w:rsidR="00774184">
        <w:t xml:space="preserve">úspěšného </w:t>
      </w:r>
      <w:r>
        <w:t>zadávacího řízení</w:t>
      </w:r>
      <w:r w:rsidRPr="00DE2AF7">
        <w:t xml:space="preserve"> bude uzavření Kupní smlouvy</w:t>
      </w:r>
      <w:r w:rsidR="00B91950">
        <w:t>.</w:t>
      </w:r>
    </w:p>
    <w:p w:rsidR="00EE2DF2" w:rsidRPr="00F342B3" w:rsidRDefault="00EE2DF2" w:rsidP="003E7E5C">
      <w:pPr>
        <w:numPr>
          <w:ilvl w:val="0"/>
          <w:numId w:val="12"/>
        </w:numPr>
        <w:spacing w:after="120"/>
        <w:ind w:left="426" w:hanging="426"/>
        <w:jc w:val="both"/>
      </w:pPr>
      <w:r>
        <w:t xml:space="preserve">Výzva a Návrh na uzavření </w:t>
      </w:r>
      <w:r w:rsidR="00DC1F52">
        <w:t>Kupní</w:t>
      </w:r>
      <w:r>
        <w:t xml:space="preserve"> smlouvy musí být podepsány uznávaným elektronickým podpisem</w:t>
      </w:r>
      <w:r w:rsidR="00F342B3">
        <w:t xml:space="preserve"> </w:t>
      </w:r>
      <w:r w:rsidR="00F342B3" w:rsidRPr="00F342B3">
        <w:t xml:space="preserve">dle </w:t>
      </w:r>
      <w:r w:rsidR="009522B3" w:rsidRPr="009522B3">
        <w:t xml:space="preserve">§ </w:t>
      </w:r>
      <w:r w:rsidR="009522B3">
        <w:t>11 odst. 3</w:t>
      </w:r>
      <w:r w:rsidR="009522B3" w:rsidRPr="009522B3">
        <w:t xml:space="preserve"> zákona č. 227/2000 Sb.</w:t>
      </w:r>
      <w:r w:rsidR="00F342B3">
        <w:t xml:space="preserve">, </w:t>
      </w:r>
      <w:r w:rsidR="009522B3">
        <w:t>o </w:t>
      </w:r>
      <w:r w:rsidR="00F342B3">
        <w:t>elektronickém podpisu</w:t>
      </w:r>
      <w:r w:rsidRPr="00F342B3">
        <w:t>.</w:t>
      </w:r>
    </w:p>
    <w:p w:rsidR="00A66485" w:rsidRPr="002B40E6" w:rsidRDefault="00A66485" w:rsidP="003E7E5C">
      <w:pPr>
        <w:numPr>
          <w:ilvl w:val="0"/>
          <w:numId w:val="12"/>
        </w:numPr>
        <w:spacing w:after="120"/>
        <w:ind w:left="426" w:hanging="426"/>
        <w:jc w:val="both"/>
      </w:pPr>
      <w:r w:rsidRPr="002B40E6">
        <w:t xml:space="preserve">Zaslání Výzvy a Návrhu na uzavření </w:t>
      </w:r>
      <w:r w:rsidR="00DC1F52">
        <w:t>Kupní</w:t>
      </w:r>
      <w:r w:rsidRPr="002B40E6">
        <w:t xml:space="preserve"> smlouvy, jakož i související korespondence</w:t>
      </w:r>
      <w:r w:rsidR="0027082F" w:rsidRPr="002B40E6">
        <w:t>,</w:t>
      </w:r>
      <w:r w:rsidRPr="002B40E6">
        <w:t xml:space="preserve"> mezi </w:t>
      </w:r>
      <w:r w:rsidR="00D06C17" w:rsidRPr="002B40E6">
        <w:t>K</w:t>
      </w:r>
      <w:r w:rsidRPr="002B40E6">
        <w:t xml:space="preserve">ontaktní osobou Odběratele uvedenou ve Výzvě a </w:t>
      </w:r>
      <w:r w:rsidR="00D06C17" w:rsidRPr="002B40E6">
        <w:t>K</w:t>
      </w:r>
      <w:r w:rsidRPr="002B40E6">
        <w:t>ontaktní osobou Dodavatele dle této Rámcové smlouvy</w:t>
      </w:r>
      <w:r w:rsidR="006D6B86" w:rsidRPr="002B40E6">
        <w:t xml:space="preserve"> bude probíhat </w:t>
      </w:r>
      <w:r w:rsidR="00D72EE5">
        <w:t xml:space="preserve">elektronicky (formou </w:t>
      </w:r>
      <w:r w:rsidR="00DE17B8">
        <w:t>e</w:t>
      </w:r>
      <w:r w:rsidR="002C74DD">
        <w:t>-</w:t>
      </w:r>
      <w:r w:rsidR="00DE17B8">
        <w:t>mail</w:t>
      </w:r>
      <w:r w:rsidR="00D72EE5">
        <w:t>ů)</w:t>
      </w:r>
      <w:r w:rsidRPr="002B40E6">
        <w:t>.</w:t>
      </w:r>
      <w:r w:rsidR="009D3E7C">
        <w:t xml:space="preserve"> </w:t>
      </w:r>
      <w:r w:rsidR="00634F6D">
        <w:t>Veškerá oznámení učiněná dle věty první tohoto odstavce budou považována za doručená, pokud je zpráva přijata v pracovní den do 16.</w:t>
      </w:r>
      <w:r w:rsidR="00CF16BC">
        <w:t>00</w:t>
      </w:r>
      <w:r w:rsidR="00634F6D">
        <w:t xml:space="preserve"> hod. a v opačném případě následující pracovní den po dni, kdy byla zpráva odeslána.</w:t>
      </w:r>
    </w:p>
    <w:p w:rsidR="00C707CE" w:rsidRPr="00EE0D8B" w:rsidRDefault="00C707CE" w:rsidP="003E7E5C">
      <w:pPr>
        <w:numPr>
          <w:ilvl w:val="0"/>
          <w:numId w:val="12"/>
        </w:numPr>
        <w:spacing w:after="120"/>
        <w:ind w:left="426" w:hanging="426"/>
        <w:jc w:val="both"/>
      </w:pPr>
      <w:r w:rsidRPr="00EE0D8B">
        <w:t xml:space="preserve">Odběratelé mohou vyzývat </w:t>
      </w:r>
      <w:r w:rsidR="00F36F15" w:rsidRPr="00EE0D8B">
        <w:t>D</w:t>
      </w:r>
      <w:r w:rsidRPr="00EE0D8B">
        <w:t xml:space="preserve">odavatele příslušného k předložení Návrhu na uzavření </w:t>
      </w:r>
      <w:r w:rsidR="00DC1F52">
        <w:t>Kupní</w:t>
      </w:r>
      <w:r w:rsidRPr="00EE0D8B">
        <w:t xml:space="preserve"> smlouvy postupem podle odst. 2 až 4</w:t>
      </w:r>
      <w:r w:rsidR="0038695B" w:rsidRPr="00EE0D8B">
        <w:t xml:space="preserve"> tohoto článku</w:t>
      </w:r>
      <w:r w:rsidRPr="00EE0D8B">
        <w:t xml:space="preserve"> podle svých potřeb </w:t>
      </w:r>
      <w:r w:rsidR="009A1BE4" w:rsidRPr="00EE0D8B">
        <w:t xml:space="preserve">po celou dobu platnosti této </w:t>
      </w:r>
      <w:r w:rsidR="009D5882" w:rsidRPr="00EE0D8B">
        <w:t xml:space="preserve">Rámcové </w:t>
      </w:r>
      <w:r w:rsidR="009A1BE4" w:rsidRPr="00EE0D8B">
        <w:t>smlouvy</w:t>
      </w:r>
      <w:r w:rsidRPr="00EE0D8B">
        <w:t>.</w:t>
      </w:r>
    </w:p>
    <w:p w:rsidR="00C707CE" w:rsidRPr="009C0BF2" w:rsidRDefault="00C707CE" w:rsidP="003E7E5C">
      <w:pPr>
        <w:numPr>
          <w:ilvl w:val="0"/>
          <w:numId w:val="12"/>
        </w:numPr>
        <w:spacing w:after="120"/>
        <w:ind w:left="426" w:hanging="426"/>
        <w:jc w:val="both"/>
      </w:pPr>
      <w:r w:rsidRPr="009C0BF2">
        <w:t xml:space="preserve">Postup podle odst. 2 </w:t>
      </w:r>
      <w:r w:rsidR="0038695B">
        <w:t xml:space="preserve">tohoto článku </w:t>
      </w:r>
      <w:r w:rsidRPr="009C0BF2">
        <w:t xml:space="preserve">nesmí být v rozporu se zákonnými požadavky podle </w:t>
      </w:r>
      <w:r w:rsidR="00A44674" w:rsidRPr="009C0BF2">
        <w:t>§</w:t>
      </w:r>
      <w:r w:rsidR="00A44674">
        <w:t> </w:t>
      </w:r>
      <w:r w:rsidRPr="009C0BF2">
        <w:t xml:space="preserve">92 odst. 5 </w:t>
      </w:r>
      <w:r>
        <w:t>Z</w:t>
      </w:r>
      <w:r w:rsidRPr="009C0BF2">
        <w:t>ákona o veřejných zakázkách.</w:t>
      </w:r>
    </w:p>
    <w:p w:rsidR="00C707CE" w:rsidRPr="009C0BF2" w:rsidRDefault="00C707CE">
      <w:pPr>
        <w:spacing w:after="120"/>
        <w:jc w:val="both"/>
      </w:pPr>
    </w:p>
    <w:p w:rsidR="00C707CE" w:rsidRPr="00E1444D" w:rsidRDefault="00CA1D00" w:rsidP="00E1444D">
      <w:pPr>
        <w:keepNext/>
        <w:numPr>
          <w:ilvl w:val="0"/>
          <w:numId w:val="3"/>
        </w:numPr>
        <w:spacing w:after="120"/>
        <w:ind w:left="357" w:hanging="357"/>
        <w:jc w:val="center"/>
        <w:rPr>
          <w:b/>
        </w:rPr>
      </w:pPr>
      <w:r>
        <w:rPr>
          <w:b/>
        </w:rPr>
        <w:t xml:space="preserve"> </w:t>
      </w:r>
      <w:r w:rsidR="00C707CE" w:rsidRPr="009C0BF2">
        <w:rPr>
          <w:b/>
        </w:rPr>
        <w:t>Termín a místo plnění, dodací podmínky</w:t>
      </w:r>
    </w:p>
    <w:p w:rsidR="00C707CE" w:rsidRPr="00C328F4" w:rsidRDefault="00C707CE" w:rsidP="009D7C10">
      <w:pPr>
        <w:numPr>
          <w:ilvl w:val="0"/>
          <w:numId w:val="5"/>
        </w:numPr>
        <w:spacing w:after="120"/>
        <w:ind w:left="426" w:hanging="426"/>
        <w:jc w:val="both"/>
      </w:pPr>
      <w:r w:rsidRPr="009C0BF2">
        <w:t xml:space="preserve">Odběratel je </w:t>
      </w:r>
      <w:r w:rsidR="00F1706B">
        <w:t xml:space="preserve">povinen </w:t>
      </w:r>
      <w:r w:rsidR="00DE17B8">
        <w:t>po</w:t>
      </w:r>
      <w:r w:rsidR="00F1706B">
        <w:t xml:space="preserve"> obdržen</w:t>
      </w:r>
      <w:r w:rsidR="001445A1">
        <w:t xml:space="preserve">í </w:t>
      </w:r>
      <w:r w:rsidR="00EB354F">
        <w:t xml:space="preserve">řádného </w:t>
      </w:r>
      <w:r w:rsidR="001445A1">
        <w:t xml:space="preserve">písemného Návrhu na uzavření </w:t>
      </w:r>
      <w:r w:rsidR="00DC1F52">
        <w:t>Kupní</w:t>
      </w:r>
      <w:r w:rsidR="00F1706B">
        <w:t xml:space="preserve"> smlouvy</w:t>
      </w:r>
      <w:r w:rsidR="00F1706B" w:rsidRPr="009C0BF2">
        <w:t xml:space="preserve"> </w:t>
      </w:r>
      <w:r w:rsidR="00F1706B">
        <w:t>Kupní smlouvu uzavřít</w:t>
      </w:r>
      <w:r w:rsidR="00D72EE5">
        <w:t>.</w:t>
      </w:r>
      <w:r w:rsidR="00F1706B">
        <w:t xml:space="preserve"> </w:t>
      </w:r>
      <w:r w:rsidR="00D72EE5">
        <w:t xml:space="preserve">Odběratel </w:t>
      </w:r>
      <w:r w:rsidR="00FF7129">
        <w:t xml:space="preserve">je </w:t>
      </w:r>
      <w:r w:rsidR="00F1706B">
        <w:t>povinen</w:t>
      </w:r>
      <w:r w:rsidRPr="009C0BF2">
        <w:t xml:space="preserve"> </w:t>
      </w:r>
      <w:r w:rsidR="00D72EE5">
        <w:t>elektronicky (formou e</w:t>
      </w:r>
      <w:r w:rsidR="00EA5DB0">
        <w:t>-</w:t>
      </w:r>
      <w:r w:rsidR="00D72EE5">
        <w:t xml:space="preserve">mailu) </w:t>
      </w:r>
      <w:r w:rsidRPr="009C0BF2">
        <w:t xml:space="preserve">zaslat </w:t>
      </w:r>
      <w:r w:rsidR="00F1706B">
        <w:t>Dodavateli</w:t>
      </w:r>
      <w:r w:rsidRPr="009C0BF2">
        <w:t xml:space="preserve"> </w:t>
      </w:r>
      <w:r w:rsidR="00AC2695">
        <w:t xml:space="preserve">uzavřenou </w:t>
      </w:r>
      <w:r w:rsidRPr="009C0BF2">
        <w:t>Kupní smlouv</w:t>
      </w:r>
      <w:r w:rsidR="00AC2695">
        <w:t>u</w:t>
      </w:r>
      <w:r w:rsidR="00DE6EC1">
        <w:t xml:space="preserve"> opatřen</w:t>
      </w:r>
      <w:r w:rsidR="00AC2695">
        <w:t>ou</w:t>
      </w:r>
      <w:r w:rsidR="00DE6EC1">
        <w:t xml:space="preserve"> uznávaným elektronickým podpisem</w:t>
      </w:r>
      <w:r w:rsidRPr="00C328F4">
        <w:t>. Dodavatel se zavazuje dodat Předmět plnění vždy nejpozději do 2 pracovních dnů ode dne odeslání oznámení o uzavření Kupní smlouvy Odběratelem.</w:t>
      </w:r>
    </w:p>
    <w:p w:rsidR="00C707CE" w:rsidRDefault="00C707CE" w:rsidP="009D7C10">
      <w:pPr>
        <w:numPr>
          <w:ilvl w:val="0"/>
          <w:numId w:val="5"/>
        </w:numPr>
        <w:spacing w:after="120"/>
        <w:ind w:left="426" w:hanging="426"/>
        <w:jc w:val="both"/>
      </w:pPr>
      <w:r w:rsidRPr="009C0BF2">
        <w:t xml:space="preserve">Předmět plnění bude považován za dodaný jeho </w:t>
      </w:r>
      <w:r w:rsidR="00451ABF">
        <w:t xml:space="preserve">bezvýhradným </w:t>
      </w:r>
      <w:r w:rsidRPr="009C0BF2">
        <w:t xml:space="preserve">převzetím </w:t>
      </w:r>
      <w:r w:rsidR="00D72EE5">
        <w:t>některou z </w:t>
      </w:r>
      <w:r w:rsidR="00451ABF" w:rsidRPr="009C0BF2">
        <w:t>osob uveden</w:t>
      </w:r>
      <w:r w:rsidR="00D72EE5">
        <w:t>ých</w:t>
      </w:r>
      <w:r w:rsidR="00451ABF" w:rsidRPr="009C0BF2">
        <w:t xml:space="preserve"> </w:t>
      </w:r>
      <w:r w:rsidR="00451ABF">
        <w:t xml:space="preserve">ve Výzvě </w:t>
      </w:r>
      <w:r w:rsidRPr="009C0BF2">
        <w:t>a podpisem dodacího listu ob</w:t>
      </w:r>
      <w:r w:rsidR="00883AF2">
        <w:t>ěma</w:t>
      </w:r>
      <w:r w:rsidRPr="009C0BF2">
        <w:t xml:space="preserve"> stran</w:t>
      </w:r>
      <w:r w:rsidR="00883AF2">
        <w:t>ami</w:t>
      </w:r>
      <w:r w:rsidRPr="009C0BF2">
        <w:t xml:space="preserve"> </w:t>
      </w:r>
      <w:r w:rsidR="007436FC">
        <w:t xml:space="preserve">Kupní smlouvy </w:t>
      </w:r>
      <w:r w:rsidRPr="009C0BF2">
        <w:t xml:space="preserve">v místě </w:t>
      </w:r>
      <w:r w:rsidR="00A461F8">
        <w:t>dodání</w:t>
      </w:r>
      <w:r w:rsidRPr="009C0BF2">
        <w:t xml:space="preserve">. </w:t>
      </w:r>
      <w:r w:rsidR="00D72EE5">
        <w:t>Dodací list bude vyhotoven ve dvou stejnopisech, přičemž jedno vyhotovení obdrží Odběratel a jedno vyhotovení obdrží Dodavatel.</w:t>
      </w:r>
    </w:p>
    <w:p w:rsidR="00BB673F" w:rsidRPr="00401D46" w:rsidRDefault="00AB15E4" w:rsidP="009D7C10">
      <w:pPr>
        <w:numPr>
          <w:ilvl w:val="0"/>
          <w:numId w:val="5"/>
        </w:numPr>
        <w:spacing w:after="120"/>
        <w:ind w:left="426" w:hanging="426"/>
        <w:jc w:val="both"/>
      </w:pPr>
      <w:r>
        <w:t>Dodavatel je povinen uvést v dodacím listu výrobce papíru a název papíru, kterými jsou označeny jednotlivé kartony 5 x 500 listů předaného Předmětu plnění. Při převzetí Odběratel v dodacím listu uvede, zda dodací list odpovídá skutečně dodanému Předmětu plnění, tj. zda byl dodán kancelářský papír od uvedeného výrobce, s uvedeným názvem a v uvedeném množství. Má-li Předmět plnění zjevné vady, uvede Odběratel výhrady na dodacím listu.</w:t>
      </w:r>
      <w:bookmarkStart w:id="0" w:name="_GoBack"/>
      <w:bookmarkEnd w:id="0"/>
      <w:r w:rsidR="00BB673F" w:rsidRPr="00401D46">
        <w:t xml:space="preserve"> </w:t>
      </w:r>
    </w:p>
    <w:p w:rsidR="00661B96" w:rsidRPr="009C0BF2" w:rsidRDefault="009B5324" w:rsidP="009D7C10">
      <w:pPr>
        <w:numPr>
          <w:ilvl w:val="0"/>
          <w:numId w:val="5"/>
        </w:numPr>
        <w:spacing w:after="120"/>
        <w:ind w:left="426" w:hanging="426"/>
        <w:jc w:val="both"/>
      </w:pPr>
      <w:r>
        <w:t xml:space="preserve">Převezme-li Odběratel Předmět plnění bez výhrad, má se za to, že Předmět plnění nemá žádné zjevné vady. </w:t>
      </w:r>
      <w:r w:rsidR="00661B96">
        <w:t xml:space="preserve">Převezme-li Odběratel Předmět plnění nebo jeho část s výhradami, je povinen tyto výhrady uvést do dodacího listu. </w:t>
      </w:r>
      <w:r w:rsidR="00661B96" w:rsidRPr="00FF7129">
        <w:t>Nesouhlasí-li Dodavatel s uvedenými výhradami, je povinen je písemně v dodacím listu rozporovat.</w:t>
      </w:r>
      <w:r w:rsidR="00AB7CDB" w:rsidRPr="00FF7129">
        <w:t xml:space="preserve"> Nerozporuje-li Dodavatel výhrady uvedené Odběratelem na dodacím listu, má se za to, že s výhradami souhlasí. Odběratel i Dodavatel js</w:t>
      </w:r>
      <w:r w:rsidR="00AB7CDB">
        <w:t xml:space="preserve">ou povinni stvrdit obsah dodacího listu svým </w:t>
      </w:r>
      <w:r w:rsidR="00C328F4">
        <w:t xml:space="preserve">jménem </w:t>
      </w:r>
      <w:r w:rsidR="00A44674">
        <w:t>a </w:t>
      </w:r>
      <w:r w:rsidR="00AB7CDB">
        <w:t>podpisem.</w:t>
      </w:r>
    </w:p>
    <w:p w:rsidR="00C707CE" w:rsidRPr="009C0BF2" w:rsidRDefault="00C707CE" w:rsidP="009D7C10">
      <w:pPr>
        <w:numPr>
          <w:ilvl w:val="0"/>
          <w:numId w:val="5"/>
        </w:numPr>
        <w:spacing w:after="120"/>
        <w:ind w:left="426" w:hanging="426"/>
        <w:jc w:val="both"/>
      </w:pPr>
      <w:r w:rsidRPr="009C0BF2">
        <w:t xml:space="preserve">Dodavatel je povinen předat Odběrateli na vyžádání </w:t>
      </w:r>
      <w:r w:rsidR="00ED6370">
        <w:t xml:space="preserve">kopii </w:t>
      </w:r>
      <w:r w:rsidRPr="009C0BF2">
        <w:t>certifikát</w:t>
      </w:r>
      <w:r w:rsidR="00ED6370">
        <w:t>u</w:t>
      </w:r>
      <w:r w:rsidRPr="009C0BF2">
        <w:t xml:space="preserve"> jakosti </w:t>
      </w:r>
      <w:r w:rsidR="00BA3890">
        <w:t>dodávaného</w:t>
      </w:r>
      <w:r w:rsidRPr="009C0BF2">
        <w:t xml:space="preserve"> kancelářského papíru.</w:t>
      </w:r>
    </w:p>
    <w:p w:rsidR="00C707CE" w:rsidRPr="009C0BF2" w:rsidRDefault="00C707CE" w:rsidP="009D7C10">
      <w:pPr>
        <w:numPr>
          <w:ilvl w:val="0"/>
          <w:numId w:val="5"/>
        </w:numPr>
        <w:spacing w:after="120"/>
        <w:ind w:left="426" w:hanging="426"/>
        <w:jc w:val="both"/>
      </w:pPr>
      <w:r w:rsidRPr="009C0BF2">
        <w:lastRenderedPageBreak/>
        <w:t xml:space="preserve">Odběratel nabývá vlastnického práva k Předmětu plnění jeho </w:t>
      </w:r>
      <w:r w:rsidR="00451ABF">
        <w:t xml:space="preserve">dodáním a </w:t>
      </w:r>
      <w:r w:rsidRPr="009C0BF2">
        <w:t xml:space="preserve">převzetím dle odst. </w:t>
      </w:r>
      <w:r w:rsidR="00C328F4">
        <w:t>2</w:t>
      </w:r>
      <w:r w:rsidR="00C328F4" w:rsidRPr="009C0BF2">
        <w:t xml:space="preserve"> </w:t>
      </w:r>
      <w:r w:rsidRPr="009C0BF2">
        <w:t xml:space="preserve">tohoto článku. </w:t>
      </w:r>
      <w:r w:rsidRPr="00761B11">
        <w:t xml:space="preserve">Přechod nebezpečí škody na Předmět plnění se řídí ustanovením </w:t>
      </w:r>
      <w:r w:rsidR="00A44674" w:rsidRPr="00761B11">
        <w:t>§</w:t>
      </w:r>
      <w:r w:rsidR="00A44674">
        <w:t> </w:t>
      </w:r>
      <w:r w:rsidRPr="00761B11">
        <w:t xml:space="preserve">2121 </w:t>
      </w:r>
      <w:r w:rsidR="000A5D48">
        <w:t>O</w:t>
      </w:r>
      <w:r w:rsidRPr="00761B11">
        <w:t>bčanského zákoníku.</w:t>
      </w:r>
      <w:r w:rsidRPr="009C0BF2">
        <w:t xml:space="preserve"> </w:t>
      </w:r>
    </w:p>
    <w:p w:rsidR="00C707CE" w:rsidRPr="009C0BF2" w:rsidRDefault="00C707CE" w:rsidP="009D7C10">
      <w:pPr>
        <w:numPr>
          <w:ilvl w:val="0"/>
          <w:numId w:val="5"/>
        </w:numPr>
        <w:spacing w:after="120"/>
        <w:ind w:left="426" w:hanging="426"/>
        <w:jc w:val="both"/>
      </w:pPr>
      <w:r w:rsidRPr="009C0BF2">
        <w:t xml:space="preserve">Místem </w:t>
      </w:r>
      <w:r w:rsidR="009D0E25">
        <w:t>dodání</w:t>
      </w:r>
      <w:r w:rsidRPr="009C0BF2">
        <w:t xml:space="preserve"> jsou odběrná místa Odběratelů </w:t>
      </w:r>
      <w:r w:rsidRPr="00892368">
        <w:t>uvedená v </w:t>
      </w:r>
      <w:r w:rsidR="00FF3165" w:rsidRPr="002E3E4E">
        <w:t>P</w:t>
      </w:r>
      <w:r w:rsidRPr="002E3E4E">
        <w:t>říloze č. 2</w:t>
      </w:r>
      <w:r w:rsidRPr="00892368">
        <w:t xml:space="preserve"> této</w:t>
      </w:r>
      <w:r w:rsidRPr="009C0BF2">
        <w:t xml:space="preserve"> Rámcové smlouvy. </w:t>
      </w:r>
      <w:r>
        <w:t>Konkrétní</w:t>
      </w:r>
      <w:r w:rsidRPr="009C0BF2">
        <w:t xml:space="preserve"> místa </w:t>
      </w:r>
      <w:r w:rsidR="00BA3890">
        <w:t>dodání</w:t>
      </w:r>
      <w:r w:rsidR="00BA3890" w:rsidRPr="009C0BF2">
        <w:t xml:space="preserve"> </w:t>
      </w:r>
      <w:r>
        <w:t>Odběratel uvede</w:t>
      </w:r>
      <w:r w:rsidRPr="009C0BF2">
        <w:t xml:space="preserve"> v písemné </w:t>
      </w:r>
      <w:r>
        <w:t>V</w:t>
      </w:r>
      <w:r w:rsidRPr="009C0BF2">
        <w:t xml:space="preserve">ýzvě k předložení </w:t>
      </w:r>
      <w:r w:rsidR="00FF3165">
        <w:t>N</w:t>
      </w:r>
      <w:r w:rsidRPr="009C0BF2">
        <w:t xml:space="preserve">ávrhu na uzavření </w:t>
      </w:r>
      <w:r w:rsidR="00DC1F52">
        <w:t>Kupní</w:t>
      </w:r>
      <w:r w:rsidRPr="009C0BF2">
        <w:t xml:space="preserve"> smlouvy.</w:t>
      </w:r>
    </w:p>
    <w:p w:rsidR="00C707CE" w:rsidRPr="008A5436" w:rsidRDefault="00B91950" w:rsidP="009D7C10">
      <w:pPr>
        <w:numPr>
          <w:ilvl w:val="0"/>
          <w:numId w:val="5"/>
        </w:numPr>
        <w:spacing w:after="120"/>
        <w:ind w:left="426" w:hanging="426"/>
        <w:jc w:val="both"/>
      </w:pPr>
      <w:r w:rsidRPr="008A5436">
        <w:t>Distribuční podmínky</w:t>
      </w:r>
      <w:r w:rsidR="002C6EE1" w:rsidRPr="008A5436">
        <w:t xml:space="preserve"> </w:t>
      </w:r>
      <w:r w:rsidR="00C707CE" w:rsidRPr="008A5436">
        <w:t>jsou uvedeny v </w:t>
      </w:r>
      <w:r w:rsidR="00FF3165" w:rsidRPr="008A5436">
        <w:t>P</w:t>
      </w:r>
      <w:r w:rsidR="00C707CE" w:rsidRPr="008A5436">
        <w:t xml:space="preserve">říloze č. 2 této Rámcové smlouvy. </w:t>
      </w:r>
      <w:r w:rsidR="00782B98" w:rsidRPr="008A5436">
        <w:t xml:space="preserve">Technické detaily </w:t>
      </w:r>
      <w:r w:rsidRPr="008A5436">
        <w:t xml:space="preserve">distribuce (zejména velikost distribučního balení a konkrétní forma předání) </w:t>
      </w:r>
      <w:r w:rsidR="00782B98" w:rsidRPr="008A5436">
        <w:t xml:space="preserve">mohou být </w:t>
      </w:r>
      <w:r w:rsidRPr="008A5436">
        <w:t xml:space="preserve">případně dále </w:t>
      </w:r>
      <w:r w:rsidR="00782B98" w:rsidRPr="008A5436">
        <w:t>upřesněny v jednotlivých Kupních smlouvách.</w:t>
      </w:r>
    </w:p>
    <w:p w:rsidR="00C707CE" w:rsidRDefault="008210F4" w:rsidP="009D7C10">
      <w:pPr>
        <w:numPr>
          <w:ilvl w:val="0"/>
          <w:numId w:val="5"/>
        </w:numPr>
        <w:spacing w:after="120"/>
        <w:ind w:left="426" w:hanging="426"/>
        <w:jc w:val="both"/>
      </w:pPr>
      <w:r>
        <w:t xml:space="preserve">Čas </w:t>
      </w:r>
      <w:r w:rsidR="0058044A">
        <w:t xml:space="preserve">dodání je omezen </w:t>
      </w:r>
      <w:r w:rsidR="00C707CE" w:rsidRPr="009C0BF2">
        <w:t xml:space="preserve">pouze </w:t>
      </w:r>
      <w:r w:rsidR="0058044A">
        <w:t>na</w:t>
      </w:r>
      <w:r w:rsidR="00C707CE" w:rsidRPr="009C0BF2">
        <w:t> pr</w:t>
      </w:r>
      <w:r w:rsidR="00C707CE">
        <w:t>acovní dn</w:t>
      </w:r>
      <w:r w:rsidR="0058044A">
        <w:t>y</w:t>
      </w:r>
      <w:r w:rsidR="00C707CE">
        <w:t xml:space="preserve"> a pracovní dob</w:t>
      </w:r>
      <w:r w:rsidR="0058044A">
        <w:t>u</w:t>
      </w:r>
      <w:r w:rsidR="00C707CE">
        <w:t xml:space="preserve"> od 8</w:t>
      </w:r>
      <w:r w:rsidR="00CF16BC">
        <w:t>.00</w:t>
      </w:r>
      <w:r w:rsidR="00C328F4">
        <w:t xml:space="preserve"> hod.</w:t>
      </w:r>
      <w:r w:rsidR="00C707CE">
        <w:t xml:space="preserve"> do 16</w:t>
      </w:r>
      <w:r w:rsidR="00CF16BC">
        <w:t>.00</w:t>
      </w:r>
      <w:r w:rsidR="00C328F4">
        <w:t xml:space="preserve"> hod.</w:t>
      </w:r>
      <w:r w:rsidR="00C707CE">
        <w:t>, pokud nebude ve Výzvě Odběratelem pracovní doba specifikována jinak.</w:t>
      </w:r>
    </w:p>
    <w:p w:rsidR="00C707CE" w:rsidRPr="009C0BF2" w:rsidRDefault="00C707CE" w:rsidP="000E4C02">
      <w:pPr>
        <w:spacing w:after="120"/>
        <w:ind w:left="720"/>
        <w:jc w:val="both"/>
      </w:pPr>
    </w:p>
    <w:p w:rsidR="00C707CE" w:rsidRPr="0006026A" w:rsidRDefault="00CA1D00" w:rsidP="00E1444D">
      <w:pPr>
        <w:keepNext/>
        <w:numPr>
          <w:ilvl w:val="0"/>
          <w:numId w:val="3"/>
        </w:numPr>
        <w:spacing w:after="120"/>
        <w:ind w:left="357" w:hanging="357"/>
        <w:jc w:val="center"/>
        <w:rPr>
          <w:b/>
        </w:rPr>
      </w:pPr>
      <w:r>
        <w:rPr>
          <w:b/>
        </w:rPr>
        <w:t xml:space="preserve"> </w:t>
      </w:r>
      <w:r w:rsidR="00C707CE">
        <w:rPr>
          <w:b/>
        </w:rPr>
        <w:t>Technické podmínky dodání</w:t>
      </w:r>
    </w:p>
    <w:p w:rsidR="00C707CE" w:rsidRDefault="00C707CE" w:rsidP="00801B0C">
      <w:pPr>
        <w:numPr>
          <w:ilvl w:val="0"/>
          <w:numId w:val="22"/>
        </w:numPr>
        <w:spacing w:after="120"/>
        <w:ind w:left="426" w:hanging="426"/>
        <w:jc w:val="both"/>
      </w:pPr>
      <w:r>
        <w:t xml:space="preserve">Dodavatel se zavazuje, že bude </w:t>
      </w:r>
      <w:r w:rsidR="00DC32EA">
        <w:t xml:space="preserve">Předmět plnění </w:t>
      </w:r>
      <w:r>
        <w:t xml:space="preserve">dodávat </w:t>
      </w:r>
      <w:r w:rsidR="00C328F4">
        <w:t xml:space="preserve">po </w:t>
      </w:r>
      <w:r>
        <w:t>kartonech 5</w:t>
      </w:r>
      <w:r w:rsidR="00411068">
        <w:t xml:space="preserve"> </w:t>
      </w:r>
      <w:r>
        <w:t>x</w:t>
      </w:r>
      <w:r w:rsidR="00411068">
        <w:t xml:space="preserve"> </w:t>
      </w:r>
      <w:r>
        <w:t xml:space="preserve">500 listů </w:t>
      </w:r>
      <w:r>
        <w:br/>
        <w:t>s řádnou ochranou proti povětrnostním vlivům.</w:t>
      </w:r>
    </w:p>
    <w:p w:rsidR="00C707CE" w:rsidRDefault="00ED6370" w:rsidP="00801B0C">
      <w:pPr>
        <w:numPr>
          <w:ilvl w:val="0"/>
          <w:numId w:val="22"/>
        </w:numPr>
        <w:spacing w:after="120"/>
        <w:ind w:left="426" w:hanging="426"/>
        <w:jc w:val="both"/>
      </w:pPr>
      <w:r w:rsidRPr="00015F2F">
        <w:t xml:space="preserve">Balík kancelářského papíru po 500 listech, jakož i kartony </w:t>
      </w:r>
      <w:r w:rsidR="00C707CE">
        <w:t>musí obsahovat název papíru</w:t>
      </w:r>
      <w:r w:rsidR="003830C5">
        <w:t xml:space="preserve"> </w:t>
      </w:r>
      <w:r w:rsidR="00A44674">
        <w:t>a </w:t>
      </w:r>
      <w:r w:rsidR="00C707CE">
        <w:t>výrobce papíru.</w:t>
      </w:r>
    </w:p>
    <w:p w:rsidR="00C707CE" w:rsidRDefault="00C707CE" w:rsidP="00801B0C">
      <w:pPr>
        <w:numPr>
          <w:ilvl w:val="0"/>
          <w:numId w:val="22"/>
        </w:numPr>
        <w:spacing w:after="120"/>
        <w:ind w:left="426" w:hanging="426"/>
        <w:jc w:val="both"/>
      </w:pPr>
      <w:r w:rsidRPr="00445BD0">
        <w:t xml:space="preserve">V případě, že </w:t>
      </w:r>
      <w:r w:rsidR="00F36F15">
        <w:t>D</w:t>
      </w:r>
      <w:r>
        <w:t>odavatel</w:t>
      </w:r>
      <w:r w:rsidRPr="00445BD0">
        <w:t xml:space="preserve"> bude nabízet v</w:t>
      </w:r>
      <w:r w:rsidR="008210F4">
        <w:t> </w:t>
      </w:r>
      <w:r>
        <w:t>N</w:t>
      </w:r>
      <w:r w:rsidRPr="00445BD0">
        <w:t xml:space="preserve">ávrhu na uzavření </w:t>
      </w:r>
      <w:r w:rsidR="00DC1F52">
        <w:t>Kupní</w:t>
      </w:r>
      <w:r>
        <w:t xml:space="preserve"> </w:t>
      </w:r>
      <w:r w:rsidRPr="00445BD0">
        <w:t>smlouvy j</w:t>
      </w:r>
      <w:r>
        <w:t xml:space="preserve">inou značku papíru, než nabídl ve své nabídce předložené v rámci </w:t>
      </w:r>
      <w:r w:rsidR="00D469CE">
        <w:t>V</w:t>
      </w:r>
      <w:r>
        <w:t>eřejné zakázky</w:t>
      </w:r>
      <w:r w:rsidRPr="00445BD0">
        <w:t xml:space="preserve">, musí </w:t>
      </w:r>
      <w:r>
        <w:t xml:space="preserve">být k Návrhu na uzavření </w:t>
      </w:r>
      <w:r w:rsidR="00DC1F52">
        <w:t>Kupní</w:t>
      </w:r>
      <w:r>
        <w:t xml:space="preserve"> smlouvy přiložen</w:t>
      </w:r>
      <w:r w:rsidR="00ED6370">
        <w:t>a</w:t>
      </w:r>
      <w:r w:rsidRPr="00445BD0">
        <w:t xml:space="preserve"> </w:t>
      </w:r>
      <w:r w:rsidR="00ED6370">
        <w:t xml:space="preserve">kopie </w:t>
      </w:r>
      <w:r w:rsidRPr="00445BD0">
        <w:t>certifikát</w:t>
      </w:r>
      <w:r w:rsidR="00ED6370">
        <w:t>u</w:t>
      </w:r>
      <w:r w:rsidRPr="00445BD0">
        <w:t xml:space="preserve"> dokladující</w:t>
      </w:r>
      <w:r w:rsidR="00ED6370">
        <w:t>ho</w:t>
      </w:r>
      <w:r w:rsidRPr="00445BD0">
        <w:t xml:space="preserve"> požadovanou </w:t>
      </w:r>
      <w:r w:rsidR="00C328F4">
        <w:t xml:space="preserve">nebo lepší </w:t>
      </w:r>
      <w:r w:rsidRPr="00445BD0">
        <w:t xml:space="preserve">kvalitu </w:t>
      </w:r>
      <w:r w:rsidR="00E40F62">
        <w:t xml:space="preserve">kancelářského </w:t>
      </w:r>
      <w:r w:rsidRPr="00445BD0">
        <w:t>papíru vystaven</w:t>
      </w:r>
      <w:r w:rsidR="00E40F62">
        <w:t>ého</w:t>
      </w:r>
      <w:r w:rsidRPr="00445BD0">
        <w:t xml:space="preserve"> akreditovaným pracovištěm v českém jazyce.</w:t>
      </w:r>
    </w:p>
    <w:p w:rsidR="00C707CE" w:rsidRDefault="00C707CE" w:rsidP="00801B0C">
      <w:pPr>
        <w:numPr>
          <w:ilvl w:val="0"/>
          <w:numId w:val="22"/>
        </w:numPr>
        <w:spacing w:after="120"/>
        <w:ind w:left="426" w:hanging="426"/>
        <w:jc w:val="both"/>
      </w:pPr>
      <w:r>
        <w:t xml:space="preserve">Dodavatel se zavazuje, že veškeré zboží, které je Předmětem plnění dle této Rámcové smlouvy, opatří pro přepravu způsobem, který je pro takové zboží </w:t>
      </w:r>
      <w:r>
        <w:br/>
        <w:t>v obchodním styku</w:t>
      </w:r>
      <w:r w:rsidR="00993C0D" w:rsidRPr="00993C0D">
        <w:t xml:space="preserve"> </w:t>
      </w:r>
      <w:r w:rsidR="00993C0D">
        <w:t>obvyklý</w:t>
      </w:r>
      <w:r>
        <w:t>.</w:t>
      </w:r>
    </w:p>
    <w:p w:rsidR="00C707CE" w:rsidRPr="009C0BF2" w:rsidRDefault="00C707CE">
      <w:pPr>
        <w:spacing w:after="120"/>
        <w:jc w:val="center"/>
      </w:pPr>
    </w:p>
    <w:p w:rsidR="00C707CE" w:rsidRPr="00E1444D" w:rsidRDefault="00CA1D00" w:rsidP="00E1444D">
      <w:pPr>
        <w:keepNext/>
        <w:numPr>
          <w:ilvl w:val="0"/>
          <w:numId w:val="3"/>
        </w:numPr>
        <w:spacing w:after="120"/>
        <w:ind w:left="357" w:hanging="357"/>
        <w:jc w:val="center"/>
        <w:rPr>
          <w:b/>
        </w:rPr>
      </w:pPr>
      <w:r>
        <w:rPr>
          <w:b/>
        </w:rPr>
        <w:t xml:space="preserve"> </w:t>
      </w:r>
      <w:r w:rsidR="00C707CE">
        <w:rPr>
          <w:b/>
        </w:rPr>
        <w:t>Statistické výkazy plnění</w:t>
      </w:r>
    </w:p>
    <w:p w:rsidR="00C707CE" w:rsidRDefault="00C707CE" w:rsidP="00801B0C">
      <w:pPr>
        <w:numPr>
          <w:ilvl w:val="1"/>
          <w:numId w:val="3"/>
        </w:numPr>
        <w:spacing w:after="120"/>
        <w:ind w:left="426" w:hanging="426"/>
        <w:jc w:val="both"/>
      </w:pPr>
      <w:r>
        <w:t xml:space="preserve">Dodavatel se zavazuje poskytovat Centrálnímu zadavateli čtvrtletně údaje o </w:t>
      </w:r>
      <w:r w:rsidR="00E40F62">
        <w:t xml:space="preserve">množství </w:t>
      </w:r>
      <w:r w:rsidR="00E40F62" w:rsidRPr="00412B88">
        <w:t>dodaného</w:t>
      </w:r>
      <w:r w:rsidR="00E40F62">
        <w:t xml:space="preserve"> kancelářského papíru</w:t>
      </w:r>
      <w:r>
        <w:t xml:space="preserve"> v členění podle jednotlivých Odběratelů.</w:t>
      </w:r>
      <w:r w:rsidR="00DC79A2">
        <w:t xml:space="preserve"> Vzor Statistického výkazu plnění tvoří Přílohu č. 7 Rámcové smlouvy.</w:t>
      </w:r>
    </w:p>
    <w:p w:rsidR="00C707CE" w:rsidRDefault="00C707CE" w:rsidP="00801B0C">
      <w:pPr>
        <w:numPr>
          <w:ilvl w:val="1"/>
          <w:numId w:val="3"/>
        </w:numPr>
        <w:spacing w:after="120"/>
        <w:ind w:left="426" w:hanging="426"/>
        <w:jc w:val="both"/>
      </w:pPr>
      <w:r>
        <w:t xml:space="preserve">Údaje podle </w:t>
      </w:r>
      <w:r w:rsidR="00385F78">
        <w:t xml:space="preserve">předchozího odstavce </w:t>
      </w:r>
      <w:r>
        <w:t xml:space="preserve">je </w:t>
      </w:r>
      <w:r w:rsidR="00F36F15">
        <w:t>D</w:t>
      </w:r>
      <w:r>
        <w:t xml:space="preserve">odavatel povinen zaslat vždy do 15 dnů po konci příslušného čtvrtletí (tj. </w:t>
      </w:r>
      <w:r w:rsidR="00DB161A">
        <w:t xml:space="preserve">po </w:t>
      </w:r>
      <w:r>
        <w:t xml:space="preserve">31.3., 30.6., 30.9., 31.12. daného roku) elektronicky na e-mailovou adresu </w:t>
      </w:r>
      <w:r w:rsidR="00D06C17">
        <w:t>K</w:t>
      </w:r>
      <w:r>
        <w:t xml:space="preserve">ontaktní osoby Centrálního zadavatele </w:t>
      </w:r>
      <w:r w:rsidRPr="00892368">
        <w:t xml:space="preserve">uvedenou v čl. </w:t>
      </w:r>
      <w:r w:rsidR="00DC32EA" w:rsidRPr="00025761">
        <w:t>X</w:t>
      </w:r>
      <w:r w:rsidR="00892368" w:rsidRPr="00025761">
        <w:t>II</w:t>
      </w:r>
      <w:r w:rsidR="00DC32EA" w:rsidRPr="00025761">
        <w:t>I</w:t>
      </w:r>
      <w:r w:rsidR="00DC32EA" w:rsidRPr="00892368">
        <w:t xml:space="preserve"> </w:t>
      </w:r>
      <w:r w:rsidR="00164277" w:rsidRPr="00892368">
        <w:t xml:space="preserve">odst. </w:t>
      </w:r>
      <w:r w:rsidRPr="00892368">
        <w:t>2</w:t>
      </w:r>
      <w:r w:rsidR="00385F78" w:rsidRPr="00892368">
        <w:t xml:space="preserve"> této</w:t>
      </w:r>
      <w:r w:rsidR="00385F78">
        <w:t xml:space="preserve"> Rámcové smlouvy</w:t>
      </w:r>
      <w:r>
        <w:t>.</w:t>
      </w:r>
    </w:p>
    <w:p w:rsidR="002840C3" w:rsidRDefault="00C328F4" w:rsidP="00801B0C">
      <w:pPr>
        <w:numPr>
          <w:ilvl w:val="1"/>
          <w:numId w:val="3"/>
        </w:numPr>
        <w:spacing w:after="120"/>
        <w:ind w:left="426" w:hanging="426"/>
        <w:jc w:val="both"/>
      </w:pPr>
      <w:r>
        <w:t>Po</w:t>
      </w:r>
      <w:r w:rsidR="0013568A">
        <w:t xml:space="preserve"> vyčerpání</w:t>
      </w:r>
      <w:r>
        <w:t xml:space="preserve"> 80 %</w:t>
      </w:r>
      <w:r w:rsidR="0013568A">
        <w:t xml:space="preserve"> předpokládaného finančního objemu dle čl. I odst. 7 je </w:t>
      </w:r>
      <w:r w:rsidR="002840C3">
        <w:t xml:space="preserve">Centrální zadavatel oprávněn </w:t>
      </w:r>
      <w:r w:rsidR="008C21C9">
        <w:t>požadovat po</w:t>
      </w:r>
      <w:r w:rsidR="0013568A">
        <w:t xml:space="preserve"> Dodavatel</w:t>
      </w:r>
      <w:r w:rsidR="008C21C9">
        <w:t>i</w:t>
      </w:r>
      <w:r w:rsidR="0013568A">
        <w:t xml:space="preserve"> zpracování Statistického výkazu plnění za kratší </w:t>
      </w:r>
      <w:r w:rsidR="008C21C9">
        <w:t xml:space="preserve">období než příslušné čtvrtletí. Tento požadavek zašle Centrální zadavatel </w:t>
      </w:r>
      <w:r w:rsidR="000B4BD1">
        <w:t>Dodavatel</w:t>
      </w:r>
      <w:r w:rsidR="008C21C9">
        <w:t xml:space="preserve">i elektronicky na e-mailovou adresu Kontaktní osoby Dodavatele </w:t>
      </w:r>
      <w:r w:rsidR="008C21C9" w:rsidRPr="00892368">
        <w:t xml:space="preserve">uvedenou v čl. </w:t>
      </w:r>
      <w:r w:rsidR="008C21C9" w:rsidRPr="00025761">
        <w:t>XIII</w:t>
      </w:r>
      <w:r w:rsidR="008C21C9" w:rsidRPr="00892368">
        <w:t xml:space="preserve"> odst. </w:t>
      </w:r>
      <w:r w:rsidR="00E601B2">
        <w:t>1</w:t>
      </w:r>
      <w:r w:rsidR="00E601B2" w:rsidRPr="00892368">
        <w:t xml:space="preserve"> </w:t>
      </w:r>
      <w:r w:rsidR="008C21C9" w:rsidRPr="00892368">
        <w:t>této</w:t>
      </w:r>
      <w:r w:rsidR="008C21C9">
        <w:t xml:space="preserve"> Rámcové smlouvy. Dodavatel</w:t>
      </w:r>
      <w:r w:rsidR="000B4BD1">
        <w:t xml:space="preserve"> je povinen Statistický výkaz zaslat</w:t>
      </w:r>
      <w:r w:rsidR="008C21C9">
        <w:t xml:space="preserve"> Centrálnímu dodavateli do 10</w:t>
      </w:r>
      <w:r w:rsidR="007A5F12">
        <w:t xml:space="preserve"> pracovních</w:t>
      </w:r>
      <w:r w:rsidR="008C21C9">
        <w:t xml:space="preserve"> dnů ode dne odeslání elektronického požadavku.</w:t>
      </w:r>
    </w:p>
    <w:p w:rsidR="00C707CE" w:rsidRPr="00A17416" w:rsidRDefault="00C707CE">
      <w:pPr>
        <w:spacing w:after="120"/>
        <w:jc w:val="both"/>
      </w:pPr>
    </w:p>
    <w:p w:rsidR="00C707CE" w:rsidRPr="00A17416" w:rsidRDefault="00CA1D00" w:rsidP="00E1444D">
      <w:pPr>
        <w:keepNext/>
        <w:numPr>
          <w:ilvl w:val="0"/>
          <w:numId w:val="3"/>
        </w:numPr>
        <w:spacing w:after="120"/>
        <w:ind w:left="357" w:hanging="357"/>
        <w:jc w:val="center"/>
        <w:rPr>
          <w:b/>
        </w:rPr>
      </w:pPr>
      <w:r>
        <w:rPr>
          <w:b/>
        </w:rPr>
        <w:lastRenderedPageBreak/>
        <w:t xml:space="preserve"> </w:t>
      </w:r>
      <w:r w:rsidR="00C707CE">
        <w:rPr>
          <w:b/>
        </w:rPr>
        <w:t>Odpovědnost za vady</w:t>
      </w:r>
    </w:p>
    <w:p w:rsidR="00C707CE" w:rsidRDefault="00C707CE" w:rsidP="00801B0C">
      <w:pPr>
        <w:numPr>
          <w:ilvl w:val="0"/>
          <w:numId w:val="6"/>
        </w:numPr>
        <w:spacing w:after="120"/>
        <w:ind w:left="426" w:hanging="437"/>
        <w:jc w:val="both"/>
      </w:pPr>
      <w:r>
        <w:t xml:space="preserve">Dodavatel je povinen dodat Předmět plnění v souladu s požadavky definovanými Kupní smlouvou, podle technických vlastností </w:t>
      </w:r>
      <w:r w:rsidRPr="00892368">
        <w:t>specifikovaných v </w:t>
      </w:r>
      <w:r w:rsidR="00D9404F" w:rsidRPr="00025761">
        <w:t>P</w:t>
      </w:r>
      <w:r w:rsidRPr="00025761">
        <w:t>říloze č. 3</w:t>
      </w:r>
      <w:r w:rsidR="000B35EC">
        <w:t xml:space="preserve"> této</w:t>
      </w:r>
      <w:r>
        <w:t xml:space="preserve"> Rámcové smlouvy a při dodržení </w:t>
      </w:r>
      <w:r w:rsidR="00921C9F">
        <w:t>povinností</w:t>
      </w:r>
      <w:r>
        <w:t xml:space="preserve"> sjednaných v této Rámcové smlouvě. Odběratel je povinen </w:t>
      </w:r>
      <w:r w:rsidR="00475887">
        <w:t xml:space="preserve">řádně </w:t>
      </w:r>
      <w:r>
        <w:t xml:space="preserve">dodaný Předmět plnění převzít a zaplatit </w:t>
      </w:r>
      <w:r w:rsidR="00411068">
        <w:t xml:space="preserve">za něj dohodnutou </w:t>
      </w:r>
      <w:r>
        <w:t>kupní cenu.</w:t>
      </w:r>
    </w:p>
    <w:p w:rsidR="00C707CE" w:rsidRDefault="00C707CE" w:rsidP="00801B0C">
      <w:pPr>
        <w:numPr>
          <w:ilvl w:val="0"/>
          <w:numId w:val="6"/>
        </w:numPr>
        <w:spacing w:after="120"/>
        <w:ind w:left="426" w:hanging="437"/>
        <w:jc w:val="both"/>
      </w:pPr>
      <w:r>
        <w:t xml:space="preserve">Poruší-li </w:t>
      </w:r>
      <w:r w:rsidR="00F36F15">
        <w:t>D</w:t>
      </w:r>
      <w:r>
        <w:t>odavatel povinnosti stanovené v odstavci 1</w:t>
      </w:r>
      <w:r w:rsidR="000B35EC">
        <w:t xml:space="preserve"> tohoto článku</w:t>
      </w:r>
      <w:r>
        <w:t>, jedná se o vady plnění.</w:t>
      </w:r>
    </w:p>
    <w:p w:rsidR="00C707CE" w:rsidRDefault="00C707CE" w:rsidP="00801B0C">
      <w:pPr>
        <w:numPr>
          <w:ilvl w:val="0"/>
          <w:numId w:val="6"/>
        </w:numPr>
        <w:spacing w:after="120"/>
        <w:ind w:left="426" w:hanging="437"/>
        <w:jc w:val="both"/>
      </w:pPr>
      <w:r>
        <w:t xml:space="preserve">Zjistí-li Odběratel vady týkající se </w:t>
      </w:r>
      <w:r w:rsidR="00475887">
        <w:t xml:space="preserve">množství, </w:t>
      </w:r>
      <w:r>
        <w:t xml:space="preserve">druhu a jakosti Předmětu plnění již při dodání, je oprávněn odmítnout </w:t>
      </w:r>
      <w:r w:rsidR="00411068">
        <w:t xml:space="preserve">jeho </w:t>
      </w:r>
      <w:r>
        <w:t>převzetí.</w:t>
      </w:r>
      <w:r w:rsidR="00CA0E7F">
        <w:t xml:space="preserve"> O takovém odmítnutí bude proveden zápis do dodacího listu podepsaný Odběratelem i Dodavatelem s uvedením </w:t>
      </w:r>
      <w:r w:rsidR="00395F41">
        <w:t>důvodu odmítnutí</w:t>
      </w:r>
      <w:r w:rsidR="00CA0E7F">
        <w:t xml:space="preserve"> převzetí Předmětu plnění.</w:t>
      </w:r>
      <w:r>
        <w:t xml:space="preserve"> Dodavatel odstraní vady bezúplatně dodáním náhradního plnění v množství, druhu a jakosti dle Kupní smlouvy do 24 hodin od </w:t>
      </w:r>
      <w:r w:rsidR="001B76BA">
        <w:t xml:space="preserve">provedení zápisu </w:t>
      </w:r>
      <w:r w:rsidR="00A44674">
        <w:t>o </w:t>
      </w:r>
      <w:r w:rsidR="001B76BA">
        <w:t>odmítnutí převzetí Předmětu plnění v dodacím listu</w:t>
      </w:r>
      <w:r>
        <w:t>.</w:t>
      </w:r>
    </w:p>
    <w:p w:rsidR="00C707CE" w:rsidRPr="003620E5" w:rsidRDefault="00C707CE" w:rsidP="00801B0C">
      <w:pPr>
        <w:numPr>
          <w:ilvl w:val="0"/>
          <w:numId w:val="6"/>
        </w:numPr>
        <w:spacing w:after="120"/>
        <w:ind w:left="426" w:hanging="437"/>
        <w:jc w:val="both"/>
      </w:pPr>
      <w:r>
        <w:t xml:space="preserve">Vady, které Odběratel zjistí až po převzetí </w:t>
      </w:r>
      <w:r w:rsidR="00E40F62">
        <w:t>Předmětu plnění</w:t>
      </w:r>
      <w:r>
        <w:t xml:space="preserve">, je </w:t>
      </w:r>
      <w:r w:rsidR="00F36F15">
        <w:t>D</w:t>
      </w:r>
      <w:r>
        <w:t xml:space="preserve">odavatel povinen odstranit </w:t>
      </w:r>
      <w:r w:rsidRPr="003620E5">
        <w:t>nejpozději do 2 pracovních dnů od doručení reklamace. Dodavatel odstraní vady bezúplatně dodáním náhradního plnění v množství, druhu a jakosti dle Kupní smlouvy.</w:t>
      </w:r>
      <w:r w:rsidR="003B5D79">
        <w:t xml:space="preserve"> </w:t>
      </w:r>
    </w:p>
    <w:p w:rsidR="00C707CE" w:rsidRPr="003620E5" w:rsidRDefault="001B76BA" w:rsidP="00801B0C">
      <w:pPr>
        <w:numPr>
          <w:ilvl w:val="0"/>
          <w:numId w:val="6"/>
        </w:numPr>
        <w:spacing w:after="120"/>
        <w:ind w:left="426" w:hanging="437"/>
        <w:jc w:val="both"/>
      </w:pPr>
      <w:r>
        <w:t>Dodáním</w:t>
      </w:r>
      <w:r w:rsidRPr="003620E5">
        <w:t xml:space="preserve"> </w:t>
      </w:r>
      <w:r w:rsidR="00C707CE" w:rsidRPr="003620E5">
        <w:t xml:space="preserve">náhradního plnění není dotčena odpovědnost </w:t>
      </w:r>
      <w:r w:rsidR="00F36F15" w:rsidRPr="003620E5">
        <w:t>D</w:t>
      </w:r>
      <w:r w:rsidR="00C707CE" w:rsidRPr="003620E5">
        <w:t xml:space="preserve">odavatele za </w:t>
      </w:r>
      <w:r w:rsidR="00CA7D44" w:rsidRPr="003620E5">
        <w:t xml:space="preserve">způsobenou </w:t>
      </w:r>
      <w:r w:rsidR="00C707CE" w:rsidRPr="003620E5">
        <w:t>škodu.</w:t>
      </w:r>
    </w:p>
    <w:p w:rsidR="00C707CE" w:rsidRPr="006D2F11" w:rsidRDefault="00C707CE" w:rsidP="00801B0C">
      <w:pPr>
        <w:numPr>
          <w:ilvl w:val="0"/>
          <w:numId w:val="6"/>
        </w:numPr>
        <w:suppressAutoHyphens w:val="0"/>
        <w:spacing w:before="120" w:after="120"/>
        <w:ind w:left="426" w:hanging="437"/>
        <w:jc w:val="both"/>
      </w:pPr>
      <w:r w:rsidRPr="003620E5">
        <w:t xml:space="preserve">Na dodávky Předmětu plnění bude poskytnuta </w:t>
      </w:r>
      <w:r w:rsidR="00F36F15" w:rsidRPr="003620E5">
        <w:t>D</w:t>
      </w:r>
      <w:r w:rsidRPr="003620E5">
        <w:t xml:space="preserve">odavatelem záruka za jakost, která zaručuje, že Předmět plnění bude odpovídat technické specifikaci </w:t>
      </w:r>
      <w:r w:rsidRPr="00892368">
        <w:t>stanovené v </w:t>
      </w:r>
      <w:r w:rsidR="00395F41" w:rsidRPr="001A561F">
        <w:t>P</w:t>
      </w:r>
      <w:r w:rsidRPr="001A561F">
        <w:t>říloze č. 3</w:t>
      </w:r>
      <w:r w:rsidRPr="00892368">
        <w:t xml:space="preserve"> této Rámco</w:t>
      </w:r>
      <w:r w:rsidRPr="003620E5">
        <w:t xml:space="preserve">vé smlouvy a bude </w:t>
      </w:r>
      <w:r w:rsidR="00411068" w:rsidRPr="003620E5">
        <w:t xml:space="preserve">prostý </w:t>
      </w:r>
      <w:r w:rsidRPr="003620E5">
        <w:t xml:space="preserve">právních </w:t>
      </w:r>
      <w:r w:rsidRPr="006D2F11">
        <w:t xml:space="preserve">vad. Dodavatelem bude poskytnuta záruční doba v délce </w:t>
      </w:r>
      <w:r w:rsidR="006A6521" w:rsidRPr="006D2F11">
        <w:t xml:space="preserve">6 </w:t>
      </w:r>
      <w:r w:rsidRPr="006D2F11">
        <w:t>měsíců, která začíná běžet okamžikem převzetí Předmětu plnění Odběratelem.</w:t>
      </w:r>
    </w:p>
    <w:p w:rsidR="00C707CE" w:rsidRDefault="00C707CE" w:rsidP="00801B0C">
      <w:pPr>
        <w:pStyle w:val="Odstavecseseznamem"/>
        <w:numPr>
          <w:ilvl w:val="0"/>
          <w:numId w:val="6"/>
        </w:numPr>
        <w:suppressAutoHyphens w:val="0"/>
        <w:spacing w:before="120" w:after="120"/>
        <w:ind w:left="426" w:hanging="437"/>
        <w:jc w:val="both"/>
      </w:pPr>
      <w:r w:rsidRPr="00AA57D6">
        <w:t xml:space="preserve">Centrální zadavatel si vyhrazuje právo kdykoliv po dobu </w:t>
      </w:r>
      <w:r w:rsidR="003F6911">
        <w:t>plnění veřejných zakázek zadávaných na základě Rámcové smlouvy</w:t>
      </w:r>
      <w:r w:rsidRPr="00AA57D6">
        <w:t xml:space="preserve"> provést kontrolu jakosti (technických parametrů) dodaného </w:t>
      </w:r>
      <w:r>
        <w:t xml:space="preserve">Předmětu plnění </w:t>
      </w:r>
      <w:r w:rsidRPr="00AA57D6">
        <w:t xml:space="preserve">u kteréhokoliv </w:t>
      </w:r>
      <w:r>
        <w:t>O</w:t>
      </w:r>
      <w:r w:rsidRPr="00AA57D6">
        <w:t xml:space="preserve">dběratele </w:t>
      </w:r>
      <w:r w:rsidRPr="00892368">
        <w:t xml:space="preserve">podle </w:t>
      </w:r>
      <w:r w:rsidR="00395F41" w:rsidRPr="001A561F">
        <w:t>P</w:t>
      </w:r>
      <w:r w:rsidRPr="001A561F">
        <w:t>řílohy č. 1</w:t>
      </w:r>
      <w:r w:rsidRPr="00892368">
        <w:t xml:space="preserve"> této</w:t>
      </w:r>
      <w:r w:rsidRPr="00AA57D6">
        <w:t xml:space="preserve"> </w:t>
      </w:r>
      <w:r>
        <w:t>R</w:t>
      </w:r>
      <w:r w:rsidRPr="00AA57D6">
        <w:t>ámcové smlouvy</w:t>
      </w:r>
      <w:r w:rsidRPr="00B05DEB">
        <w:t xml:space="preserve"> </w:t>
      </w:r>
      <w:r>
        <w:t xml:space="preserve">a kontrolu dodržování </w:t>
      </w:r>
      <w:r w:rsidR="003F5180">
        <w:t>práv a povinností z této Rámcové smlouvy, jakož i z jednotlivých Kupních smluv</w:t>
      </w:r>
      <w:r>
        <w:t>. Provedením kontroly může C</w:t>
      </w:r>
      <w:r w:rsidRPr="00AA57D6">
        <w:t>entrální zadavatel pověřit i jinou osobu.</w:t>
      </w:r>
      <w:r w:rsidR="0050032D">
        <w:t xml:space="preserve"> Odběratel </w:t>
      </w:r>
      <w:r w:rsidR="00211CE1">
        <w:t xml:space="preserve">i Dodavatel </w:t>
      </w:r>
      <w:r w:rsidR="0050032D">
        <w:t>j</w:t>
      </w:r>
      <w:r w:rsidR="00211CE1">
        <w:t>sou</w:t>
      </w:r>
      <w:r w:rsidR="0050032D">
        <w:t xml:space="preserve"> povinn</w:t>
      </w:r>
      <w:r w:rsidR="00211CE1">
        <w:t>i</w:t>
      </w:r>
      <w:r w:rsidR="0050032D">
        <w:t xml:space="preserve"> poskytnout k tomu nezbytnou součinnost.</w:t>
      </w:r>
    </w:p>
    <w:p w:rsidR="00C707CE" w:rsidRDefault="00C707CE" w:rsidP="00801B0C">
      <w:pPr>
        <w:pStyle w:val="Odstavecseseznamem"/>
        <w:numPr>
          <w:ilvl w:val="0"/>
          <w:numId w:val="6"/>
        </w:numPr>
        <w:suppressAutoHyphens w:val="0"/>
        <w:spacing w:before="120" w:after="120"/>
        <w:ind w:left="426" w:hanging="437"/>
        <w:jc w:val="both"/>
      </w:pPr>
      <w:r w:rsidRPr="00593500">
        <w:t xml:space="preserve">Centrální zadavatel si vyhrazuje právo předávat dodaný </w:t>
      </w:r>
      <w:r w:rsidR="00395F41">
        <w:t>Předmět plnění</w:t>
      </w:r>
      <w:r w:rsidRPr="00593500">
        <w:t xml:space="preserve"> ke kontrole plnění technických parametrů akreditovanému pracovišti. </w:t>
      </w:r>
      <w:r w:rsidR="003E4DC9">
        <w:t xml:space="preserve">Stejné oprávnění má také každý Odběratel. </w:t>
      </w:r>
      <w:r w:rsidR="003B5D79">
        <w:t>Nebude-li</w:t>
      </w:r>
      <w:r w:rsidRPr="00593500">
        <w:t xml:space="preserve"> vzorek splňovat požadované technické parametry stanovené touto </w:t>
      </w:r>
      <w:r>
        <w:t>R</w:t>
      </w:r>
      <w:r w:rsidRPr="00593500">
        <w:t xml:space="preserve">ámcovou smlouvou, </w:t>
      </w:r>
      <w:r w:rsidR="003B5D79">
        <w:t>jedná se ze strany Dodavatele o podstatné porušení Rámcové smlouvy</w:t>
      </w:r>
      <w:r w:rsidRPr="00593500">
        <w:t xml:space="preserve"> a </w:t>
      </w:r>
      <w:r w:rsidR="00F36F15">
        <w:t>D</w:t>
      </w:r>
      <w:r>
        <w:t>odavatel</w:t>
      </w:r>
      <w:r w:rsidRPr="00593500">
        <w:t xml:space="preserve"> </w:t>
      </w:r>
      <w:r w:rsidR="003E4DC9">
        <w:t xml:space="preserve">je povinen na základě výzvy </w:t>
      </w:r>
      <w:r w:rsidRPr="00593500">
        <w:t>uhrad</w:t>
      </w:r>
      <w:r w:rsidR="003E4DC9">
        <w:t>it</w:t>
      </w:r>
      <w:r w:rsidRPr="00593500">
        <w:t xml:space="preserve"> veškeré náklady spojené </w:t>
      </w:r>
      <w:r w:rsidR="00A44674" w:rsidRPr="00593500">
        <w:t>s</w:t>
      </w:r>
      <w:r w:rsidR="00A44674">
        <w:t> </w:t>
      </w:r>
      <w:r w:rsidRPr="00593500">
        <w:t>provedením akreditované zkoušky.</w:t>
      </w:r>
    </w:p>
    <w:p w:rsidR="003B5D79" w:rsidRPr="00A17416" w:rsidRDefault="003B5D79" w:rsidP="00801B0C">
      <w:pPr>
        <w:pStyle w:val="Odstavecseseznamem"/>
        <w:numPr>
          <w:ilvl w:val="0"/>
          <w:numId w:val="6"/>
        </w:numPr>
        <w:suppressAutoHyphens w:val="0"/>
        <w:spacing w:before="120" w:after="120"/>
        <w:ind w:left="426" w:hanging="437"/>
        <w:jc w:val="both"/>
      </w:pPr>
      <w:r>
        <w:t xml:space="preserve">Nestanoví-li Rámcová smlouva </w:t>
      </w:r>
      <w:r w:rsidR="00E30236">
        <w:t xml:space="preserve">nebo Kupní smlouva </w:t>
      </w:r>
      <w:r>
        <w:t>jinak, řídí se odpovědnost za vady ustanoveními § 2099 a násl. Občanského zákoníku o právech z vadného plnění a záruce za jakost.</w:t>
      </w:r>
    </w:p>
    <w:p w:rsidR="00C707CE" w:rsidRDefault="00C707CE">
      <w:pPr>
        <w:spacing w:after="120"/>
        <w:jc w:val="both"/>
      </w:pPr>
    </w:p>
    <w:p w:rsidR="00C707CE" w:rsidRPr="00E1444D" w:rsidRDefault="00CA1D00" w:rsidP="00E1444D">
      <w:pPr>
        <w:keepNext/>
        <w:numPr>
          <w:ilvl w:val="0"/>
          <w:numId w:val="3"/>
        </w:numPr>
        <w:spacing w:after="120"/>
        <w:ind w:left="357" w:hanging="357"/>
        <w:jc w:val="center"/>
        <w:rPr>
          <w:b/>
        </w:rPr>
      </w:pPr>
      <w:r>
        <w:rPr>
          <w:b/>
        </w:rPr>
        <w:t xml:space="preserve"> </w:t>
      </w:r>
      <w:r w:rsidR="00C707CE" w:rsidRPr="00605271">
        <w:rPr>
          <w:b/>
        </w:rPr>
        <w:t>Platební podmínky</w:t>
      </w:r>
    </w:p>
    <w:p w:rsidR="00C707CE" w:rsidRPr="00F55F1F" w:rsidRDefault="00C707CE" w:rsidP="00801B0C">
      <w:pPr>
        <w:numPr>
          <w:ilvl w:val="0"/>
          <w:numId w:val="9"/>
        </w:numPr>
        <w:tabs>
          <w:tab w:val="clear" w:pos="708"/>
          <w:tab w:val="num" w:pos="426"/>
        </w:tabs>
        <w:spacing w:after="120"/>
        <w:ind w:left="426" w:hanging="426"/>
        <w:jc w:val="both"/>
      </w:pPr>
      <w:r>
        <w:t xml:space="preserve">Platba za uskutečněné dodávky Předmětu plnění bude prováděna bezhotovostním platebním převodem na základě faktury vystavené </w:t>
      </w:r>
      <w:r w:rsidR="00F36F15">
        <w:t>D</w:t>
      </w:r>
      <w:r>
        <w:t>odavatelem souhrnně za daný kalendářní měsíc</w:t>
      </w:r>
      <w:r w:rsidRPr="008B5EE5">
        <w:t xml:space="preserve"> </w:t>
      </w:r>
      <w:r>
        <w:t xml:space="preserve">pro každého Odběratele zvlášť. </w:t>
      </w:r>
      <w:r w:rsidR="00401D46">
        <w:t>Přílohou každé faktury budou příslušné dodací listy podepsané oprávněnými osobami Odběratele a Dodavatele a splňující všechny náležitosti dle této Rámcové smlouvy.</w:t>
      </w:r>
    </w:p>
    <w:p w:rsidR="00C707CE" w:rsidRDefault="00C707CE" w:rsidP="00801B0C">
      <w:pPr>
        <w:numPr>
          <w:ilvl w:val="0"/>
          <w:numId w:val="9"/>
        </w:numPr>
        <w:tabs>
          <w:tab w:val="clear" w:pos="708"/>
          <w:tab w:val="num" w:pos="426"/>
        </w:tabs>
        <w:spacing w:after="120"/>
        <w:ind w:left="426" w:hanging="426"/>
        <w:jc w:val="both"/>
      </w:pPr>
      <w:r>
        <w:lastRenderedPageBreak/>
        <w:t>Faktura vystavená za uskutečněné dodávky Předmětu plnění musí obsahovat:</w:t>
      </w:r>
    </w:p>
    <w:p w:rsidR="00C707CE" w:rsidRDefault="00C707CE" w:rsidP="00015F2F">
      <w:pPr>
        <w:pStyle w:val="Nadpis3"/>
      </w:pPr>
      <w:r>
        <w:t>č. j. Kupní smlouvy;</w:t>
      </w:r>
    </w:p>
    <w:p w:rsidR="00C707CE" w:rsidRDefault="00C707CE" w:rsidP="00015F2F">
      <w:pPr>
        <w:pStyle w:val="Nadpis3"/>
      </w:pPr>
      <w:r>
        <w:t>č. j. Rámcové smlouvy, ke které se dodávka vztahuje;</w:t>
      </w:r>
    </w:p>
    <w:p w:rsidR="00C707CE" w:rsidRDefault="00C707CE" w:rsidP="00015F2F">
      <w:pPr>
        <w:pStyle w:val="Nadpis3"/>
      </w:pPr>
      <w:r>
        <w:t xml:space="preserve">uvedení Předmětu plnění, spolu s uvedením počtu jednotlivých balíků a jejich jednotkové ceny; </w:t>
      </w:r>
    </w:p>
    <w:p w:rsidR="00C707CE" w:rsidRPr="00467F6C" w:rsidRDefault="00C707CE" w:rsidP="00015F2F">
      <w:pPr>
        <w:pStyle w:val="Nadpis3"/>
      </w:pPr>
      <w:r>
        <w:t xml:space="preserve">úplné bankovní spojení </w:t>
      </w:r>
      <w:r w:rsidR="00F36F15">
        <w:t>D</w:t>
      </w:r>
      <w:r>
        <w:t>odavatele</w:t>
      </w:r>
      <w:r w:rsidR="00411068">
        <w:t xml:space="preserve"> s tím, že číslo účtu musí odpovídat číslu účtu uvedenému v záhlaví této Rámcové smlouvy nebo číslu účtu v registru plátců DPH</w:t>
      </w:r>
      <w:r w:rsidR="00C1044D">
        <w:t>, popř. číslu účtu oznámenému</w:t>
      </w:r>
      <w:r w:rsidR="00AB4988">
        <w:t xml:space="preserve"> v </w:t>
      </w:r>
      <w:r w:rsidR="00AB4988" w:rsidRPr="00467F6C">
        <w:t xml:space="preserve">souladu s čl. XIII. odst. </w:t>
      </w:r>
      <w:r w:rsidR="001A561F">
        <w:t>7</w:t>
      </w:r>
      <w:r w:rsidRPr="00467F6C">
        <w:t>;</w:t>
      </w:r>
    </w:p>
    <w:p w:rsidR="00C707CE" w:rsidRDefault="00C707CE" w:rsidP="00015F2F">
      <w:pPr>
        <w:pStyle w:val="Nadpis3"/>
      </w:pPr>
      <w:r>
        <w:t>číslo sloužící jako identifikátor platby;</w:t>
      </w:r>
    </w:p>
    <w:p w:rsidR="00C707CE" w:rsidRDefault="00C707CE" w:rsidP="00015F2F">
      <w:pPr>
        <w:pStyle w:val="Nadpis3"/>
      </w:pPr>
      <w:r>
        <w:t>veškeré náležitosti dle § 29 zákona č. 235/2004 Sb., o dani z přidané hodnoty, ve znění pozdějších předpisů;</w:t>
      </w:r>
    </w:p>
    <w:p w:rsidR="00C707CE" w:rsidRDefault="00C707CE" w:rsidP="00015F2F">
      <w:pPr>
        <w:pStyle w:val="Nadpis3"/>
      </w:pPr>
      <w:r>
        <w:t xml:space="preserve">a údaje uvedené v § 435 odst. 1 </w:t>
      </w:r>
      <w:r w:rsidR="00300C8B">
        <w:t>O</w:t>
      </w:r>
      <w:r>
        <w:t>bčansk</w:t>
      </w:r>
      <w:r w:rsidR="00B02D76">
        <w:t>ého</w:t>
      </w:r>
      <w:r>
        <w:t xml:space="preserve"> zákoník</w:t>
      </w:r>
      <w:r w:rsidR="00B02D76">
        <w:t>u</w:t>
      </w:r>
      <w:r>
        <w:t>.</w:t>
      </w:r>
    </w:p>
    <w:p w:rsidR="00C707CE" w:rsidRDefault="00C707CE" w:rsidP="00801B0C">
      <w:pPr>
        <w:numPr>
          <w:ilvl w:val="0"/>
          <w:numId w:val="9"/>
        </w:numPr>
        <w:tabs>
          <w:tab w:val="clear" w:pos="708"/>
          <w:tab w:val="num" w:pos="426"/>
        </w:tabs>
        <w:spacing w:after="120"/>
        <w:ind w:left="426" w:hanging="426"/>
        <w:jc w:val="both"/>
      </w:pPr>
      <w:r>
        <w:t xml:space="preserve">Faktury jsou splatné do 30 kalendářních dnů ode dne jejich prokazatelného doručení příslušnému Odběrateli na adresu </w:t>
      </w:r>
      <w:r w:rsidR="006F20D5">
        <w:t xml:space="preserve">Odběratele </w:t>
      </w:r>
      <w:r>
        <w:t>uvedenou v</w:t>
      </w:r>
      <w:r w:rsidR="006F20D5">
        <w:t> identifikaci Odběratele v</w:t>
      </w:r>
      <w:r w:rsidR="00801B0C">
        <w:t> </w:t>
      </w:r>
      <w:r w:rsidR="006F20D5">
        <w:t>záhlaví</w:t>
      </w:r>
      <w:r>
        <w:t xml:space="preserve"> Kupní smlouv</w:t>
      </w:r>
      <w:r w:rsidR="006F20D5">
        <w:t>y, není-li v Kupní smlouvě sjednaná jiná</w:t>
      </w:r>
      <w:r w:rsidR="00385DE9">
        <w:t xml:space="preserve"> adresa doručení faktury</w:t>
      </w:r>
      <w:r>
        <w:t xml:space="preserve">. </w:t>
      </w:r>
    </w:p>
    <w:p w:rsidR="003830C5" w:rsidRPr="00401D46" w:rsidRDefault="00401D46" w:rsidP="001A561F">
      <w:pPr>
        <w:numPr>
          <w:ilvl w:val="0"/>
          <w:numId w:val="9"/>
        </w:numPr>
        <w:tabs>
          <w:tab w:val="clear" w:pos="708"/>
          <w:tab w:val="num" w:pos="426"/>
        </w:tabs>
        <w:spacing w:after="120"/>
        <w:ind w:left="426" w:hanging="426"/>
        <w:jc w:val="both"/>
      </w:pPr>
      <w:r>
        <w:t>Centrální zadavatel upozorňuje, že poslední faktura za příslušný kalendářní rok, která má být v témže kalendářním roce proplacena, musí být doručena Odběrateli nejpozději do 30. listopadu příslušného kalendářního roku. Veškeré faktury doručené po tomto datu budou uhrazeny až po nastavení všech rozpočtových prostředků ve státní pokladně, lhůta splatnosti u nich počíná běžet až dne 1. 2. následujícího kalendářního roku a Odběratel není v takových případech v prodlení. Dodavatel bere toto na vědomí a výslovně souhlasí, že v takových případech není Odběratel v prodlení.</w:t>
      </w:r>
      <w:r>
        <w:rPr>
          <w:lang w:eastAsia="cs-CZ"/>
        </w:rPr>
        <w:t xml:space="preserve"> </w:t>
      </w:r>
    </w:p>
    <w:p w:rsidR="00C707CE" w:rsidRDefault="00C707CE" w:rsidP="00801B0C">
      <w:pPr>
        <w:numPr>
          <w:ilvl w:val="0"/>
          <w:numId w:val="9"/>
        </w:numPr>
        <w:tabs>
          <w:tab w:val="clear" w:pos="708"/>
          <w:tab w:val="num" w:pos="426"/>
        </w:tabs>
        <w:spacing w:after="120"/>
        <w:ind w:left="426" w:hanging="426"/>
        <w:jc w:val="both"/>
      </w:pPr>
      <w:r>
        <w:t xml:space="preserve">Faktura je považována za proplacenou okamžikem odepsání příslušné finanční částky z účtu Odběratele ve prospěch účtu </w:t>
      </w:r>
      <w:r w:rsidR="00F36F15">
        <w:t>D</w:t>
      </w:r>
      <w:r>
        <w:t>odavatele.</w:t>
      </w:r>
    </w:p>
    <w:p w:rsidR="00C707CE" w:rsidRDefault="00C707CE" w:rsidP="00801B0C">
      <w:pPr>
        <w:numPr>
          <w:ilvl w:val="0"/>
          <w:numId w:val="9"/>
        </w:numPr>
        <w:tabs>
          <w:tab w:val="clear" w:pos="708"/>
          <w:tab w:val="num" w:pos="426"/>
        </w:tabs>
        <w:spacing w:after="120"/>
        <w:ind w:left="426" w:hanging="426"/>
        <w:jc w:val="both"/>
      </w:pPr>
      <w:r>
        <w:t xml:space="preserve">Odběratel je oprávněn před uplynutím lhůty splatnosti faktury </w:t>
      </w:r>
      <w:r w:rsidR="000A7D34">
        <w:t xml:space="preserve">tuto fakturu </w:t>
      </w:r>
      <w:r>
        <w:t xml:space="preserve">vrátit </w:t>
      </w:r>
      <w:r w:rsidR="00F36F15">
        <w:t>D</w:t>
      </w:r>
      <w:r>
        <w:t xml:space="preserve">odavateli bez zaplacení, </w:t>
      </w:r>
      <w:r w:rsidR="00CA1E35">
        <w:t xml:space="preserve">pokud </w:t>
      </w:r>
      <w:r>
        <w:t xml:space="preserve">neobsahuje náležitosti stanovené touto Rámcovou smlouvou nebo obecně závaznými právními předpisy, není doložena kopií potvrzeného dodacího listu, obsahuje jiné cenové údaje nebo jiný Předmět plnění než dohodnutý </w:t>
      </w:r>
      <w:r w:rsidR="00A44674">
        <w:t> v </w:t>
      </w:r>
      <w:r>
        <w:t xml:space="preserve">Kupní smlouvě nebo budou-li tyto údaje uvedeny chybně, a to s uvedením důvodu vrácení. Dodavatel je povinen v případě vrácení faktury fakturu opravit nebo vyhotovit fakturu novou. Důvodným vrácením faktury přestává běžet původní lhůta splatnosti. Nová lhůta v původní délce splatnosti běží znovu ode dne doručení opravené nebo nově vystavené </w:t>
      </w:r>
      <w:r w:rsidR="00411068">
        <w:t xml:space="preserve">bezvadné </w:t>
      </w:r>
      <w:r>
        <w:t>faktury Odběrateli.</w:t>
      </w:r>
    </w:p>
    <w:p w:rsidR="00C707CE" w:rsidRDefault="00C707CE" w:rsidP="00801B0C">
      <w:pPr>
        <w:numPr>
          <w:ilvl w:val="0"/>
          <w:numId w:val="9"/>
        </w:numPr>
        <w:tabs>
          <w:tab w:val="clear" w:pos="708"/>
          <w:tab w:val="num" w:pos="426"/>
        </w:tabs>
        <w:spacing w:after="120"/>
        <w:ind w:left="426" w:hanging="426"/>
        <w:jc w:val="both"/>
      </w:pPr>
      <w:r>
        <w:t>Zálohové platby Odběratel neposkytuje.</w:t>
      </w:r>
    </w:p>
    <w:p w:rsidR="00C707CE" w:rsidRDefault="00C707CE">
      <w:pPr>
        <w:spacing w:after="120"/>
        <w:ind w:left="1080"/>
        <w:jc w:val="both"/>
      </w:pPr>
    </w:p>
    <w:p w:rsidR="00C707CE" w:rsidRPr="00E1444D" w:rsidRDefault="00CA1D00" w:rsidP="00E1444D">
      <w:pPr>
        <w:keepNext/>
        <w:numPr>
          <w:ilvl w:val="0"/>
          <w:numId w:val="3"/>
        </w:numPr>
        <w:spacing w:after="120"/>
        <w:ind w:left="357" w:hanging="357"/>
        <w:jc w:val="center"/>
        <w:rPr>
          <w:b/>
        </w:rPr>
      </w:pPr>
      <w:r>
        <w:rPr>
          <w:b/>
        </w:rPr>
        <w:t xml:space="preserve"> </w:t>
      </w:r>
      <w:r w:rsidR="00C707CE">
        <w:rPr>
          <w:b/>
        </w:rPr>
        <w:t>Sankce</w:t>
      </w:r>
    </w:p>
    <w:p w:rsidR="00C707CE" w:rsidRDefault="00C707CE" w:rsidP="00801B0C">
      <w:pPr>
        <w:numPr>
          <w:ilvl w:val="0"/>
          <w:numId w:val="17"/>
        </w:numPr>
        <w:tabs>
          <w:tab w:val="clear" w:pos="708"/>
          <w:tab w:val="num" w:pos="426"/>
        </w:tabs>
        <w:spacing w:after="120"/>
        <w:ind w:left="426" w:hanging="426"/>
        <w:jc w:val="both"/>
      </w:pPr>
      <w:r>
        <w:t>V případě, že </w:t>
      </w:r>
      <w:r w:rsidR="00F36F15">
        <w:t>D</w:t>
      </w:r>
      <w:r>
        <w:t>odavatel řádně ne</w:t>
      </w:r>
      <w:r w:rsidR="006B538D">
        <w:t>splní</w:t>
      </w:r>
      <w:r>
        <w:t xml:space="preserve"> Předmět plnění, tj. Předmět plnění nedodá v požadované kvalitě nebo nedodrží lhůty</w:t>
      </w:r>
      <w:r w:rsidR="006E3F40">
        <w:t xml:space="preserve"> k dodání Předmětu plnění</w:t>
      </w:r>
      <w:r>
        <w:t xml:space="preserve"> stanovené touto Rámcovou smlouvou</w:t>
      </w:r>
      <w:r w:rsidR="006B538D">
        <w:t xml:space="preserve"> nebo</w:t>
      </w:r>
      <w:r w:rsidR="00744A1E">
        <w:t xml:space="preserve"> jednotlivou Kupní smlouvou</w:t>
      </w:r>
      <w:r>
        <w:t xml:space="preserve">, je </w:t>
      </w:r>
      <w:r w:rsidRPr="0055725A">
        <w:t xml:space="preserve">Odběratel oprávněn po </w:t>
      </w:r>
      <w:r w:rsidR="00F36F15" w:rsidRPr="0055725A">
        <w:t>D</w:t>
      </w:r>
      <w:r w:rsidRPr="0055725A">
        <w:t xml:space="preserve">odavateli požadovat </w:t>
      </w:r>
      <w:r w:rsidRPr="003175F9">
        <w:t>úhradu smluvní pokuty ve výši 0,0</w:t>
      </w:r>
      <w:r w:rsidR="006B538D" w:rsidRPr="003175F9">
        <w:t>3</w:t>
      </w:r>
      <w:r w:rsidRPr="003175F9">
        <w:t xml:space="preserve"> %</w:t>
      </w:r>
      <w:r w:rsidRPr="0055725A">
        <w:t xml:space="preserve"> z  ceny Předmětu plnění stanovené v jednotlivé Kupní smlouvě, a to za každý započatý den prodlení s řádným</w:t>
      </w:r>
      <w:r>
        <w:t xml:space="preserve"> dodáním Předmět</w:t>
      </w:r>
      <w:r w:rsidR="00744A1E">
        <w:t>u</w:t>
      </w:r>
      <w:r>
        <w:t xml:space="preserve"> plnění.</w:t>
      </w:r>
      <w:r w:rsidR="0031165E">
        <w:t xml:space="preserve"> Zaplacení smluvní pokuty nezbavuje povinnou Smluvní stranu její povinnosti závazek splnit.</w:t>
      </w:r>
    </w:p>
    <w:p w:rsidR="00C707CE" w:rsidRPr="00961893" w:rsidRDefault="00411068" w:rsidP="00801B0C">
      <w:pPr>
        <w:numPr>
          <w:ilvl w:val="0"/>
          <w:numId w:val="17"/>
        </w:numPr>
        <w:tabs>
          <w:tab w:val="clear" w:pos="708"/>
          <w:tab w:val="num" w:pos="426"/>
        </w:tabs>
        <w:spacing w:after="120"/>
        <w:ind w:left="426" w:hanging="426"/>
        <w:jc w:val="both"/>
      </w:pPr>
      <w:r w:rsidRPr="00961893">
        <w:lastRenderedPageBreak/>
        <w:t xml:space="preserve">Centrální zadavatel </w:t>
      </w:r>
      <w:r w:rsidR="00C707CE" w:rsidRPr="00961893">
        <w:t xml:space="preserve">je </w:t>
      </w:r>
      <w:r w:rsidR="006B538D" w:rsidRPr="00961893">
        <w:t>oprávněn</w:t>
      </w:r>
      <w:r w:rsidR="00C707CE" w:rsidRPr="00961893">
        <w:t xml:space="preserve"> požadovat na </w:t>
      </w:r>
      <w:r w:rsidR="008F1520" w:rsidRPr="00961893">
        <w:t xml:space="preserve">konkrétním </w:t>
      </w:r>
      <w:r w:rsidR="00F36F15" w:rsidRPr="00961893">
        <w:t>D</w:t>
      </w:r>
      <w:r w:rsidR="00C707CE" w:rsidRPr="00961893">
        <w:t xml:space="preserve">odavateli smluvní pokutu </w:t>
      </w:r>
      <w:r w:rsidR="00757BC3" w:rsidRPr="00961893">
        <w:t xml:space="preserve">za jedenáctý a každý </w:t>
      </w:r>
      <w:r w:rsidR="00305E1C" w:rsidRPr="00961893">
        <w:t>následující</w:t>
      </w:r>
      <w:r w:rsidR="00757BC3" w:rsidRPr="00961893">
        <w:t xml:space="preserve"> případ, kdy během jednoho kalendářního roku, a to nezávisle na konkrétním Odběrateli, Dodavatel ve smyslu ustanovení čl. IV. odst. 5 odmítne na základě Výzvy předložit Návrh na uzavření </w:t>
      </w:r>
      <w:r w:rsidR="00DC1F52">
        <w:t>Kupní</w:t>
      </w:r>
      <w:r w:rsidR="00757BC3" w:rsidRPr="00961893">
        <w:t xml:space="preserve"> smlouvy</w:t>
      </w:r>
      <w:r w:rsidR="00C707CE" w:rsidRPr="00961893">
        <w:t xml:space="preserve">. Výše </w:t>
      </w:r>
      <w:r w:rsidR="00757BC3" w:rsidRPr="00961893">
        <w:t>těchto</w:t>
      </w:r>
      <w:r w:rsidR="00297107" w:rsidRPr="00961893">
        <w:t xml:space="preserve"> </w:t>
      </w:r>
      <w:r w:rsidR="00C707CE" w:rsidRPr="00961893">
        <w:t>smluvní</w:t>
      </w:r>
      <w:r w:rsidR="00757BC3" w:rsidRPr="00961893">
        <w:t>ch</w:t>
      </w:r>
      <w:r w:rsidR="00C707CE" w:rsidRPr="00961893">
        <w:t xml:space="preserve"> pokut činí </w:t>
      </w:r>
      <w:r w:rsidR="00952515" w:rsidRPr="00961893">
        <w:t xml:space="preserve">za každý případ porušení smluvní povinnosti dle věty první </w:t>
      </w:r>
      <w:r w:rsidR="00305E1C" w:rsidRPr="00961893">
        <w:t xml:space="preserve">tohoto odstavce </w:t>
      </w:r>
      <w:r w:rsidR="00286B42" w:rsidRPr="00961893">
        <w:t>5</w:t>
      </w:r>
      <w:r w:rsidR="00C707CE" w:rsidRPr="00961893">
        <w:t xml:space="preserve"> % </w:t>
      </w:r>
      <w:r w:rsidR="00F73544" w:rsidRPr="00961893">
        <w:t xml:space="preserve">ze základu. Základ </w:t>
      </w:r>
      <w:r w:rsidR="00D91279" w:rsidRPr="00961893">
        <w:t>je</w:t>
      </w:r>
      <w:r w:rsidR="00F73544" w:rsidRPr="00961893">
        <w:t xml:space="preserve"> tvoř</w:t>
      </w:r>
      <w:r w:rsidR="00D91279" w:rsidRPr="00961893">
        <w:t xml:space="preserve">en </w:t>
      </w:r>
      <w:r w:rsidR="00305E1C" w:rsidRPr="00961893">
        <w:t xml:space="preserve">hodnotou plnění </w:t>
      </w:r>
      <w:r w:rsidR="00D34E18" w:rsidRPr="00961893">
        <w:t xml:space="preserve">dle Výzvy v </w:t>
      </w:r>
      <w:r w:rsidR="003501D6" w:rsidRPr="00961893">
        <w:t>případ</w:t>
      </w:r>
      <w:r w:rsidR="00D34E18" w:rsidRPr="00961893">
        <w:t>ech</w:t>
      </w:r>
      <w:r w:rsidR="003501D6" w:rsidRPr="00961893">
        <w:t xml:space="preserve"> </w:t>
      </w:r>
      <w:r w:rsidR="00305E1C" w:rsidRPr="00961893">
        <w:t>dle věty první tohoto odstavce</w:t>
      </w:r>
      <w:r w:rsidR="00D91279" w:rsidRPr="00961893">
        <w:t>, a to dle cen včetně DPH</w:t>
      </w:r>
      <w:r w:rsidR="007A5F12">
        <w:t xml:space="preserve">. Výše </w:t>
      </w:r>
      <w:r w:rsidR="00B45ADB">
        <w:t xml:space="preserve">smluvní </w:t>
      </w:r>
      <w:r w:rsidR="007A5F12">
        <w:t>pokuty dosahuje</w:t>
      </w:r>
      <w:r w:rsidR="001A0945" w:rsidRPr="00961893">
        <w:t xml:space="preserve"> </w:t>
      </w:r>
      <w:r w:rsidR="00C707CE" w:rsidRPr="00961893">
        <w:t>nejvýše 10</w:t>
      </w:r>
      <w:r w:rsidR="001140E6" w:rsidRPr="00961893">
        <w:t> </w:t>
      </w:r>
      <w:r w:rsidR="00C707CE" w:rsidRPr="00961893">
        <w:t>000,- Kč (slovy: deset tisíc korun českých)</w:t>
      </w:r>
      <w:r w:rsidR="001140E6" w:rsidRPr="00961893">
        <w:t xml:space="preserve"> pro každý jednotlivý případ</w:t>
      </w:r>
      <w:r w:rsidR="00C707CE" w:rsidRPr="00961893">
        <w:t>.</w:t>
      </w:r>
    </w:p>
    <w:p w:rsidR="004618CD" w:rsidRPr="006D2F11" w:rsidRDefault="004618CD" w:rsidP="00801B0C">
      <w:pPr>
        <w:numPr>
          <w:ilvl w:val="0"/>
          <w:numId w:val="17"/>
        </w:numPr>
        <w:tabs>
          <w:tab w:val="clear" w:pos="708"/>
          <w:tab w:val="num" w:pos="426"/>
        </w:tabs>
        <w:spacing w:after="120"/>
        <w:ind w:left="426" w:hanging="426"/>
        <w:jc w:val="both"/>
      </w:pPr>
      <w:r w:rsidRPr="006D2F11">
        <w:t>Centrální zadavatel je oprávněn požadovat na konkrétním Dodavateli smluvní pokutu ve výši 3</w:t>
      </w:r>
      <w:r w:rsidR="00B84128" w:rsidRPr="006D2F11">
        <w:t> </w:t>
      </w:r>
      <w:r w:rsidRPr="006D2F11">
        <w:t xml:space="preserve">000 Kč za každý případ podstatného porušení Rámcové smlouvy dle čl. XI. odst. 8 písm. </w:t>
      </w:r>
      <w:r w:rsidR="00694946" w:rsidRPr="006D2F11">
        <w:t>e</w:t>
      </w:r>
      <w:r w:rsidR="001B76BA">
        <w:t>)</w:t>
      </w:r>
      <w:r w:rsidRPr="006D2F11">
        <w:t xml:space="preserve"> této Rámcové smlouvy. </w:t>
      </w:r>
    </w:p>
    <w:p w:rsidR="00C707CE" w:rsidRDefault="00C707CE" w:rsidP="00801B0C">
      <w:pPr>
        <w:numPr>
          <w:ilvl w:val="0"/>
          <w:numId w:val="17"/>
        </w:numPr>
        <w:tabs>
          <w:tab w:val="clear" w:pos="708"/>
          <w:tab w:val="num" w:pos="426"/>
        </w:tabs>
        <w:spacing w:after="120"/>
        <w:ind w:left="426" w:hanging="426"/>
        <w:jc w:val="both"/>
      </w:pPr>
      <w:r>
        <w:t xml:space="preserve">V případě prodlení Odběratele s úhradou </w:t>
      </w:r>
      <w:r w:rsidR="0046229F">
        <w:t xml:space="preserve">sjednané </w:t>
      </w:r>
      <w:r>
        <w:t xml:space="preserve">ceny je </w:t>
      </w:r>
      <w:r w:rsidR="00F36F15">
        <w:t>D</w:t>
      </w:r>
      <w:r>
        <w:t>odavatel oprávněn požadovat úrok z prodlení ve výši stanovené nařízením vlády č</w:t>
      </w:r>
      <w:r w:rsidR="001140E6">
        <w:t>. </w:t>
      </w:r>
      <w:r>
        <w:t xml:space="preserve">351/2013 Sb., kterým se určuje výše úroků z prodlení a nákladů spojených </w:t>
      </w:r>
      <w:r w:rsidR="001140E6">
        <w:t> s </w:t>
      </w:r>
      <w:r>
        <w:t xml:space="preserve">uplatněním pohledávky, určuje odměna likvidátora, likvidačního správce a člena orgánu právnické osoby jmenovaného soudem </w:t>
      </w:r>
      <w:r w:rsidR="00A44674">
        <w:t>a </w:t>
      </w:r>
      <w:r>
        <w:t xml:space="preserve">upravují některé otázky Obchodního věstníku a veřejných rejstříků právnických </w:t>
      </w:r>
      <w:r w:rsidR="00A44674">
        <w:t>a </w:t>
      </w:r>
      <w:r>
        <w:t>fyzických osob, ve znění pozdějších předpisů.</w:t>
      </w:r>
    </w:p>
    <w:p w:rsidR="00C707CE" w:rsidRDefault="00C707CE" w:rsidP="00801B0C">
      <w:pPr>
        <w:numPr>
          <w:ilvl w:val="0"/>
          <w:numId w:val="17"/>
        </w:numPr>
        <w:tabs>
          <w:tab w:val="clear" w:pos="708"/>
          <w:tab w:val="num" w:pos="426"/>
        </w:tabs>
        <w:spacing w:after="120"/>
        <w:ind w:left="426" w:hanging="426"/>
        <w:jc w:val="both"/>
      </w:pPr>
      <w:r>
        <w:t xml:space="preserve">Smluvní pokuta </w:t>
      </w:r>
      <w:r w:rsidR="00D914F1">
        <w:t xml:space="preserve">a úrok z prodlení jsou </w:t>
      </w:r>
      <w:r>
        <w:t>splatn</w:t>
      </w:r>
      <w:r w:rsidR="00D914F1">
        <w:t>é</w:t>
      </w:r>
      <w:r>
        <w:t xml:space="preserve"> ve lhůtě </w:t>
      </w:r>
      <w:r w:rsidR="00A668B8">
        <w:t>30 kalendářních</w:t>
      </w:r>
      <w:r w:rsidR="00D914F1">
        <w:t xml:space="preserve"> </w:t>
      </w:r>
      <w:r>
        <w:t>dnů od</w:t>
      </w:r>
      <w:r w:rsidR="00D914F1">
        <w:t>e dne</w:t>
      </w:r>
      <w:r>
        <w:t xml:space="preserve"> doručení písemné výzvy oprávněné </w:t>
      </w:r>
      <w:r w:rsidR="00F5722F">
        <w:t>s</w:t>
      </w:r>
      <w:r>
        <w:t xml:space="preserve">mluvní strany </w:t>
      </w:r>
      <w:r w:rsidR="00F5722F">
        <w:t>s</w:t>
      </w:r>
      <w:r>
        <w:t>mluvní straně povinné ze smluvní pokuty.</w:t>
      </w:r>
    </w:p>
    <w:p w:rsidR="00C707CE" w:rsidRDefault="002A16FA" w:rsidP="00801B0C">
      <w:pPr>
        <w:numPr>
          <w:ilvl w:val="0"/>
          <w:numId w:val="17"/>
        </w:numPr>
        <w:tabs>
          <w:tab w:val="clear" w:pos="708"/>
          <w:tab w:val="num" w:pos="426"/>
        </w:tabs>
        <w:spacing w:after="120"/>
        <w:ind w:left="426" w:hanging="426"/>
        <w:jc w:val="both"/>
      </w:pPr>
      <w:r>
        <w:t>U</w:t>
      </w:r>
      <w:r w:rsidR="00C707CE">
        <w:t xml:space="preserve">hrazením smluvní pokuty dále není dotčeno právo na náhradu škody v plné výši. </w:t>
      </w:r>
    </w:p>
    <w:p w:rsidR="00C707CE" w:rsidRDefault="00C707CE">
      <w:pPr>
        <w:spacing w:after="120"/>
        <w:ind w:left="357"/>
        <w:jc w:val="both"/>
      </w:pPr>
    </w:p>
    <w:p w:rsidR="00C707CE" w:rsidRDefault="00CA1D00" w:rsidP="00E1444D">
      <w:pPr>
        <w:keepNext/>
        <w:numPr>
          <w:ilvl w:val="0"/>
          <w:numId w:val="3"/>
        </w:numPr>
        <w:spacing w:after="120"/>
        <w:ind w:left="357" w:hanging="357"/>
        <w:jc w:val="center"/>
        <w:rPr>
          <w:b/>
        </w:rPr>
      </w:pPr>
      <w:r>
        <w:rPr>
          <w:b/>
        </w:rPr>
        <w:t xml:space="preserve"> </w:t>
      </w:r>
      <w:r w:rsidR="00D914F1">
        <w:rPr>
          <w:b/>
        </w:rPr>
        <w:t>Doba t</w:t>
      </w:r>
      <w:r w:rsidR="00C707CE">
        <w:rPr>
          <w:b/>
        </w:rPr>
        <w:t>rvání</w:t>
      </w:r>
      <w:r w:rsidR="00407CFE">
        <w:rPr>
          <w:b/>
        </w:rPr>
        <w:t xml:space="preserve"> a </w:t>
      </w:r>
      <w:r w:rsidR="00C707CE">
        <w:rPr>
          <w:b/>
        </w:rPr>
        <w:t xml:space="preserve">ukončení Rámcové a </w:t>
      </w:r>
      <w:r w:rsidR="00DC1F52">
        <w:rPr>
          <w:b/>
        </w:rPr>
        <w:t>Kupní</w:t>
      </w:r>
      <w:r w:rsidR="00C707CE">
        <w:rPr>
          <w:b/>
        </w:rPr>
        <w:t xml:space="preserve"> smlouvy</w:t>
      </w:r>
    </w:p>
    <w:p w:rsidR="00C707CE" w:rsidRDefault="00C707CE" w:rsidP="00801B0C">
      <w:pPr>
        <w:numPr>
          <w:ilvl w:val="0"/>
          <w:numId w:val="18"/>
        </w:numPr>
        <w:tabs>
          <w:tab w:val="clear" w:pos="708"/>
          <w:tab w:val="num" w:pos="426"/>
        </w:tabs>
        <w:spacing w:after="120"/>
        <w:ind w:left="426" w:hanging="426"/>
        <w:jc w:val="both"/>
      </w:pPr>
      <w:r>
        <w:t xml:space="preserve">Rámcová smlouva se uzavírá na dobu určitou, tj. na dobu </w:t>
      </w:r>
      <w:r w:rsidR="00CE64FC">
        <w:t xml:space="preserve">24 </w:t>
      </w:r>
      <w:r>
        <w:t xml:space="preserve">měsíců ode dne </w:t>
      </w:r>
      <w:r w:rsidR="00881A71">
        <w:t>jejího podpisu</w:t>
      </w:r>
      <w:r>
        <w:t xml:space="preserve">, nebo do vyčerpání předpokládaného finančního objemu podle </w:t>
      </w:r>
      <w:r w:rsidRPr="00761B11">
        <w:t>čl</w:t>
      </w:r>
      <w:r w:rsidR="00467F6C">
        <w:t>. I. odst. 7</w:t>
      </w:r>
      <w:r w:rsidRPr="00761B11">
        <w:rPr>
          <w:rStyle w:val="Odkaznakoment1"/>
          <w:sz w:val="24"/>
        </w:rPr>
        <w:t xml:space="preserve"> této R</w:t>
      </w:r>
      <w:r>
        <w:rPr>
          <w:rStyle w:val="Odkaznakoment1"/>
          <w:sz w:val="24"/>
        </w:rPr>
        <w:t>ámcové smlouvy</w:t>
      </w:r>
      <w:r w:rsidR="009C44D6">
        <w:rPr>
          <w:rStyle w:val="Odkaznakoment1"/>
          <w:sz w:val="24"/>
        </w:rPr>
        <w:t>,</w:t>
      </w:r>
      <w:r>
        <w:rPr>
          <w:rStyle w:val="Odkaznakoment1"/>
          <w:sz w:val="24"/>
        </w:rPr>
        <w:t xml:space="preserve"> </w:t>
      </w:r>
      <w:r w:rsidRPr="00761B11">
        <w:t>podle toho</w:t>
      </w:r>
      <w:r>
        <w:t>, která ze skutečností nastane dříve.</w:t>
      </w:r>
      <w:r w:rsidR="00D5065E">
        <w:t xml:space="preserve"> O zániku Rámcové smlouvy z důvodu vyčerpání předpokládaného finančního objemu bude Centrální zadavatel informovat všechny Dodavatele a Odběratele.</w:t>
      </w:r>
    </w:p>
    <w:p w:rsidR="00453E6F" w:rsidRDefault="00B210DA" w:rsidP="00801B0C">
      <w:pPr>
        <w:numPr>
          <w:ilvl w:val="0"/>
          <w:numId w:val="18"/>
        </w:numPr>
        <w:tabs>
          <w:tab w:val="clear" w:pos="708"/>
          <w:tab w:val="num" w:pos="426"/>
        </w:tabs>
        <w:spacing w:after="120"/>
        <w:ind w:left="426" w:hanging="426"/>
        <w:jc w:val="both"/>
      </w:pPr>
      <w:r>
        <w:t xml:space="preserve">Rámcovou smlouvu </w:t>
      </w:r>
      <w:r w:rsidR="00C707CE">
        <w:t xml:space="preserve">lze ukončit písemnou dohodou </w:t>
      </w:r>
      <w:r w:rsidR="00334FB3">
        <w:t xml:space="preserve">všech </w:t>
      </w:r>
      <w:r w:rsidR="004E65EE">
        <w:t>S</w:t>
      </w:r>
      <w:r w:rsidR="00A32A45">
        <w:t xml:space="preserve">mluvních stran </w:t>
      </w:r>
      <w:r w:rsidR="00C707CE">
        <w:t xml:space="preserve">podepsanou osobami oprávněnými k jednání za </w:t>
      </w:r>
      <w:r w:rsidR="00145BCA">
        <w:t>S</w:t>
      </w:r>
      <w:r w:rsidR="00C707CE">
        <w:t>mluvní strany</w:t>
      </w:r>
      <w:r w:rsidR="00A32A45">
        <w:t xml:space="preserve">, přičemž účinky ukončení </w:t>
      </w:r>
      <w:r w:rsidR="00145BCA">
        <w:t xml:space="preserve">Rámcové </w:t>
      </w:r>
      <w:r w:rsidR="00A32A45">
        <w:t xml:space="preserve">smlouvy nastanou k okamžiku stanovenému v takové dohodě. Nebude-li takový okamžik stanoven, pak tyto účinky nastanou ke dni podpisu dohody </w:t>
      </w:r>
      <w:r w:rsidR="00334FB3">
        <w:t xml:space="preserve">všemi </w:t>
      </w:r>
      <w:r w:rsidR="00145BCA">
        <w:t>S</w:t>
      </w:r>
      <w:r w:rsidR="00A32A45">
        <w:t>mluvními stranami</w:t>
      </w:r>
      <w:r w:rsidR="00C707CE">
        <w:t>.</w:t>
      </w:r>
    </w:p>
    <w:p w:rsidR="00C707CE" w:rsidRPr="004C2B5C" w:rsidRDefault="00453E6F" w:rsidP="00801B0C">
      <w:pPr>
        <w:numPr>
          <w:ilvl w:val="0"/>
          <w:numId w:val="18"/>
        </w:numPr>
        <w:tabs>
          <w:tab w:val="clear" w:pos="708"/>
          <w:tab w:val="num" w:pos="426"/>
        </w:tabs>
        <w:spacing w:after="120"/>
        <w:ind w:left="426" w:hanging="426"/>
        <w:jc w:val="both"/>
      </w:pPr>
      <w:r w:rsidRPr="004C2B5C">
        <w:t xml:space="preserve">Rámcovou smlouvu lze dále ukončit písemnou dohodou </w:t>
      </w:r>
      <w:r w:rsidR="00F218BA" w:rsidRPr="004C2B5C">
        <w:t xml:space="preserve">jednotlivého Odběratele a všech Dodavatelů, </w:t>
      </w:r>
      <w:r w:rsidRPr="004C2B5C">
        <w:t xml:space="preserve">podepsanou osobami oprávněnými k jednání za </w:t>
      </w:r>
      <w:r w:rsidR="00F218BA" w:rsidRPr="004C2B5C">
        <w:t>tyto s</w:t>
      </w:r>
      <w:r w:rsidRPr="004C2B5C">
        <w:t xml:space="preserve">mluvní strany, přičemž účinky ukončení Rámcové smlouvy nastanou </w:t>
      </w:r>
      <w:r w:rsidR="00F218BA" w:rsidRPr="004C2B5C">
        <w:t xml:space="preserve">jen ve vztahu k těmto smluvním stranám </w:t>
      </w:r>
      <w:r w:rsidR="00A44674" w:rsidRPr="004C2B5C">
        <w:t>a</w:t>
      </w:r>
      <w:r w:rsidR="00A44674">
        <w:t> </w:t>
      </w:r>
      <w:r w:rsidRPr="004C2B5C">
        <w:t xml:space="preserve">k okamžiku stanovenému v takové dohodě. Nebude-li takový okamžik stanoven, pak tyto účinky nastanou ke dni podpisu dohody všemi </w:t>
      </w:r>
      <w:r w:rsidR="005137FE" w:rsidRPr="004C2B5C">
        <w:t>dotčenými s</w:t>
      </w:r>
      <w:r w:rsidRPr="004C2B5C">
        <w:t>mluvními stranami.</w:t>
      </w:r>
      <w:r w:rsidR="006D2F11">
        <w:t xml:space="preserve"> Tím není dotčena platnost smlouvy </w:t>
      </w:r>
      <w:r w:rsidR="00511F8C">
        <w:t>pro ostatní účastníky této Rámcové smlouvy.</w:t>
      </w:r>
    </w:p>
    <w:p w:rsidR="00C707CE" w:rsidRDefault="009C44D6" w:rsidP="00801B0C">
      <w:pPr>
        <w:numPr>
          <w:ilvl w:val="0"/>
          <w:numId w:val="18"/>
        </w:numPr>
        <w:tabs>
          <w:tab w:val="clear" w:pos="708"/>
          <w:tab w:val="num" w:pos="426"/>
        </w:tabs>
        <w:spacing w:after="120"/>
        <w:ind w:left="426" w:hanging="426"/>
        <w:jc w:val="both"/>
      </w:pPr>
      <w:r>
        <w:t xml:space="preserve">Platnost </w:t>
      </w:r>
      <w:r w:rsidR="00C707CE">
        <w:t>této Rámcové smlouvy</w:t>
      </w:r>
      <w:r>
        <w:t xml:space="preserve"> není nijak závislá na </w:t>
      </w:r>
      <w:r w:rsidR="00F03F3E">
        <w:t xml:space="preserve">platnosti nebo účinnosti </w:t>
      </w:r>
      <w:r>
        <w:t>žádné Kupní smlouv</w:t>
      </w:r>
      <w:r w:rsidR="00F03F3E">
        <w:t>y</w:t>
      </w:r>
      <w:r w:rsidR="00C707CE">
        <w:t xml:space="preserve">. </w:t>
      </w:r>
    </w:p>
    <w:p w:rsidR="00C707CE" w:rsidRPr="00E87E71" w:rsidRDefault="00C707CE" w:rsidP="00801B0C">
      <w:pPr>
        <w:numPr>
          <w:ilvl w:val="0"/>
          <w:numId w:val="18"/>
        </w:numPr>
        <w:tabs>
          <w:tab w:val="clear" w:pos="708"/>
          <w:tab w:val="num" w:pos="426"/>
        </w:tabs>
        <w:spacing w:after="120"/>
        <w:ind w:left="426" w:hanging="426"/>
        <w:jc w:val="both"/>
      </w:pPr>
      <w:r w:rsidRPr="00E87E71">
        <w:t xml:space="preserve">K vypovězení Rámcové smlouvy </w:t>
      </w:r>
      <w:r w:rsidR="00A32A45">
        <w:t xml:space="preserve">výpovědí </w:t>
      </w:r>
      <w:r w:rsidRPr="00E87E71">
        <w:t>je oprávněn pouze Centrální zadavatel, a to</w:t>
      </w:r>
      <w:r w:rsidR="00DE3BDA">
        <w:t xml:space="preserve"> </w:t>
      </w:r>
      <w:r w:rsidRPr="00E87E71">
        <w:t>i bez udání důvodu. Výpovědní lhůta činí 6 měsíců</w:t>
      </w:r>
      <w:r w:rsidR="00A32A45">
        <w:t xml:space="preserve"> a počíná běžet dnem doručení písemné výpovědi </w:t>
      </w:r>
      <w:r w:rsidR="009E494E">
        <w:t>všem Dodavatelům</w:t>
      </w:r>
      <w:r w:rsidRPr="00E87E71">
        <w:t>.</w:t>
      </w:r>
      <w:r w:rsidR="00F218BA">
        <w:t xml:space="preserve"> </w:t>
      </w:r>
    </w:p>
    <w:p w:rsidR="00C707CE" w:rsidRDefault="00C707CE" w:rsidP="00801B0C">
      <w:pPr>
        <w:numPr>
          <w:ilvl w:val="0"/>
          <w:numId w:val="18"/>
        </w:numPr>
        <w:tabs>
          <w:tab w:val="clear" w:pos="708"/>
          <w:tab w:val="num" w:pos="426"/>
        </w:tabs>
        <w:spacing w:after="120"/>
        <w:ind w:left="426" w:hanging="426"/>
        <w:jc w:val="both"/>
      </w:pPr>
      <w:r w:rsidRPr="00E87E71">
        <w:t>V případě podstatného porušení Rámcové smlouvy</w:t>
      </w:r>
      <w:r w:rsidR="00A32A45">
        <w:t xml:space="preserve"> podle § 2002 </w:t>
      </w:r>
      <w:r w:rsidR="00145BCA">
        <w:t>O</w:t>
      </w:r>
      <w:r w:rsidR="00A32A45">
        <w:t>bčanského zákoníku</w:t>
      </w:r>
      <w:r w:rsidRPr="00E87E71">
        <w:t xml:space="preserve"> </w:t>
      </w:r>
      <w:r w:rsidR="00350B3D">
        <w:t>některým</w:t>
      </w:r>
      <w:r w:rsidR="00350B3D" w:rsidRPr="00E87E71">
        <w:t xml:space="preserve"> </w:t>
      </w:r>
      <w:r w:rsidRPr="00E87E71">
        <w:t xml:space="preserve">z </w:t>
      </w:r>
      <w:r w:rsidR="004252EF">
        <w:t> </w:t>
      </w:r>
      <w:r w:rsidR="00F36F15" w:rsidRPr="00511F8C">
        <w:t>D</w:t>
      </w:r>
      <w:r w:rsidRPr="00511F8C">
        <w:t xml:space="preserve">odavatelů </w:t>
      </w:r>
      <w:r w:rsidR="004252EF" w:rsidRPr="00511F8C">
        <w:t>má Centrální zadavatel</w:t>
      </w:r>
      <w:r w:rsidRPr="00511F8C">
        <w:t xml:space="preserve"> </w:t>
      </w:r>
      <w:r w:rsidR="00F03F3E" w:rsidRPr="00511F8C">
        <w:t xml:space="preserve">nebo jednotliví Odběratelé </w:t>
      </w:r>
      <w:r w:rsidRPr="00511F8C">
        <w:t xml:space="preserve">právo od </w:t>
      </w:r>
      <w:r w:rsidRPr="00511F8C">
        <w:lastRenderedPageBreak/>
        <w:t>Rámcové smlouvy ve vztahu k</w:t>
      </w:r>
      <w:r w:rsidR="00CB4CAF" w:rsidRPr="00511F8C">
        <w:t xml:space="preserve"> dotčenému </w:t>
      </w:r>
      <w:r w:rsidR="00F36F15" w:rsidRPr="00511F8C">
        <w:t>D</w:t>
      </w:r>
      <w:r w:rsidRPr="00511F8C">
        <w:t xml:space="preserve">odavateli odstoupit. </w:t>
      </w:r>
      <w:r w:rsidR="00092002" w:rsidRPr="00511F8C">
        <w:t>Odstoupením</w:t>
      </w:r>
      <w:r w:rsidR="00092002">
        <w:t xml:space="preserve"> se závazek touto </w:t>
      </w:r>
      <w:r w:rsidR="00992247">
        <w:t>Rámcovou s</w:t>
      </w:r>
      <w:r w:rsidR="00092002">
        <w:t xml:space="preserve">mlouvou založený zrušuje pouze ohledně nesplněného zbytku plnění. </w:t>
      </w:r>
      <w:r w:rsidR="00092002" w:rsidRPr="00587FB5">
        <w:t xml:space="preserve">Smluvní strany si jsou povinny vyrovnat dosavadní vzájemné závazky ze Smlouvy, a to bez zbytečného odkladu, nejpozději však do 30 dnů od doručení oznámení Smluvní strany o odstoupení od této Smlouvy. </w:t>
      </w:r>
      <w:r w:rsidR="00350B3D">
        <w:t>Kupní smlouvy uzavřené</w:t>
      </w:r>
      <w:r>
        <w:t xml:space="preserve"> do účinnosti odstoupení </w:t>
      </w:r>
      <w:r w:rsidR="00350B3D">
        <w:t xml:space="preserve">zůstávají </w:t>
      </w:r>
      <w:r w:rsidR="00092002">
        <w:t xml:space="preserve">odstoupením taktéž </w:t>
      </w:r>
      <w:r w:rsidR="00350B3D">
        <w:t>nedotčeny</w:t>
      </w:r>
      <w:r>
        <w:t>.</w:t>
      </w:r>
    </w:p>
    <w:p w:rsidR="00B210DA" w:rsidRDefault="00092002" w:rsidP="00801B0C">
      <w:pPr>
        <w:numPr>
          <w:ilvl w:val="0"/>
          <w:numId w:val="18"/>
        </w:numPr>
        <w:tabs>
          <w:tab w:val="clear" w:pos="708"/>
          <w:tab w:val="num" w:pos="426"/>
        </w:tabs>
        <w:spacing w:after="120"/>
        <w:ind w:left="426" w:hanging="426"/>
        <w:jc w:val="both"/>
      </w:pPr>
      <w:r>
        <w:t xml:space="preserve">Je-li </w:t>
      </w:r>
      <w:r w:rsidR="004252EF">
        <w:t>Rámcov</w:t>
      </w:r>
      <w:r>
        <w:t>á</w:t>
      </w:r>
      <w:r w:rsidR="004252EF">
        <w:t xml:space="preserve"> smlouv</w:t>
      </w:r>
      <w:r>
        <w:t>a porušena podstatným způsobem ve smyslu</w:t>
      </w:r>
      <w:r w:rsidR="00A32A45">
        <w:t xml:space="preserve"> § 2002 </w:t>
      </w:r>
      <w:r w:rsidR="00145BCA">
        <w:t>O</w:t>
      </w:r>
      <w:r w:rsidR="00A32A45">
        <w:t>bčanského zákoníku</w:t>
      </w:r>
      <w:r w:rsidR="00A32A45" w:rsidRPr="00E87E71">
        <w:t xml:space="preserve"> </w:t>
      </w:r>
      <w:r w:rsidR="004252EF">
        <w:t xml:space="preserve">jedním z Odběratelů, má konkrétní </w:t>
      </w:r>
      <w:r w:rsidR="00F36F15">
        <w:t>D</w:t>
      </w:r>
      <w:r w:rsidR="004252EF">
        <w:t>odavatel právo odstoupit od Rámcové smlouvy</w:t>
      </w:r>
      <w:r w:rsidRPr="00092002">
        <w:t xml:space="preserve"> </w:t>
      </w:r>
      <w:r>
        <w:t>ve vztahu k danému Odběrateli</w:t>
      </w:r>
      <w:r w:rsidR="004252EF">
        <w:t xml:space="preserve">. </w:t>
      </w:r>
      <w:r>
        <w:t xml:space="preserve">Odstoupením se závazek </w:t>
      </w:r>
      <w:r w:rsidR="00F5119C">
        <w:t>Rámcovou</w:t>
      </w:r>
      <w:r>
        <w:t xml:space="preserve"> </w:t>
      </w:r>
      <w:r w:rsidR="00F5119C">
        <w:t>s</w:t>
      </w:r>
      <w:r>
        <w:t xml:space="preserve">mlouvou založený zrušuje pouze ohledně nesplněného zbytku plnění. </w:t>
      </w:r>
      <w:r w:rsidRPr="00587FB5">
        <w:t xml:space="preserve">Smluvní strany si jsou povinny vyrovnat dosavadní vzájemné závazky ze Smlouvy, a to bez zbytečného odkladu, nejpozději však do 30 dnů od doručení oznámení </w:t>
      </w:r>
      <w:r w:rsidR="00AA5747">
        <w:t>s</w:t>
      </w:r>
      <w:r w:rsidRPr="00587FB5">
        <w:t>mluv</w:t>
      </w:r>
      <w:r w:rsidR="00AA5747">
        <w:t>ní strany o odstoupení od Rámcové s</w:t>
      </w:r>
      <w:r w:rsidRPr="00587FB5">
        <w:t xml:space="preserve">mlouvy. </w:t>
      </w:r>
      <w:r>
        <w:t>Kupní smlouvy u</w:t>
      </w:r>
      <w:r w:rsidR="00CA7326">
        <w:t>zavřené do účinnosti odstoupení</w:t>
      </w:r>
      <w:r>
        <w:t xml:space="preserve"> zůstávají odstoupením taktéž nedot</w:t>
      </w:r>
      <w:r w:rsidR="00D662BC">
        <w:t>čeny</w:t>
      </w:r>
      <w:r>
        <w:t>.</w:t>
      </w:r>
    </w:p>
    <w:p w:rsidR="00C707CE" w:rsidRDefault="00C707CE" w:rsidP="00801B0C">
      <w:pPr>
        <w:numPr>
          <w:ilvl w:val="0"/>
          <w:numId w:val="18"/>
        </w:numPr>
        <w:tabs>
          <w:tab w:val="clear" w:pos="708"/>
          <w:tab w:val="num" w:pos="426"/>
        </w:tabs>
        <w:spacing w:after="120"/>
        <w:ind w:left="426" w:hanging="426"/>
        <w:jc w:val="both"/>
      </w:pPr>
      <w:r>
        <w:t xml:space="preserve">Za podstatné porušení Rámcové smlouvy se považuje </w:t>
      </w:r>
      <w:r w:rsidR="00A32A45">
        <w:t xml:space="preserve">zejména </w:t>
      </w:r>
      <w:r>
        <w:t>jednání</w:t>
      </w:r>
      <w:r w:rsidR="002A3C01">
        <w:t>,</w:t>
      </w:r>
      <w:r>
        <w:t xml:space="preserve"> kdy:</w:t>
      </w:r>
    </w:p>
    <w:p w:rsidR="00C707CE" w:rsidRPr="00511F8C" w:rsidRDefault="00F36F15" w:rsidP="00015F2F">
      <w:pPr>
        <w:pStyle w:val="Nadpis3"/>
        <w:numPr>
          <w:ilvl w:val="2"/>
          <w:numId w:val="32"/>
        </w:numPr>
      </w:pPr>
      <w:r w:rsidRPr="00511F8C">
        <w:t>D</w:t>
      </w:r>
      <w:r w:rsidR="00014549" w:rsidRPr="00511F8C">
        <w:t xml:space="preserve">odavatel </w:t>
      </w:r>
      <w:r w:rsidR="001440DD" w:rsidRPr="00511F8C">
        <w:t xml:space="preserve">více než </w:t>
      </w:r>
      <w:r w:rsidR="00294948">
        <w:t>desetkrát</w:t>
      </w:r>
      <w:r w:rsidR="00294948" w:rsidRPr="00511F8C">
        <w:t xml:space="preserve"> </w:t>
      </w:r>
      <w:r w:rsidR="00717828" w:rsidRPr="00511F8C">
        <w:t xml:space="preserve">řádně </w:t>
      </w:r>
      <w:r w:rsidR="00C707CE" w:rsidRPr="00511F8C">
        <w:t xml:space="preserve">nedodá </w:t>
      </w:r>
      <w:r w:rsidR="001440DD" w:rsidRPr="00511F8C">
        <w:t xml:space="preserve">část </w:t>
      </w:r>
      <w:r w:rsidR="00C707CE" w:rsidRPr="00511F8C">
        <w:t>Předmět</w:t>
      </w:r>
      <w:r w:rsidR="001440DD" w:rsidRPr="00511F8C">
        <w:t>u</w:t>
      </w:r>
      <w:r w:rsidR="00C707CE" w:rsidRPr="00511F8C">
        <w:t xml:space="preserve"> plnění ve smluvené lhůtě do místa</w:t>
      </w:r>
      <w:r w:rsidR="00CB4CAF" w:rsidRPr="00511F8C">
        <w:t xml:space="preserve"> plnění</w:t>
      </w:r>
      <w:r w:rsidR="001440DD" w:rsidRPr="00511F8C">
        <w:t>, nezávisle na konkrétním Odběrateli</w:t>
      </w:r>
      <w:r w:rsidR="00C707CE" w:rsidRPr="00511F8C">
        <w:t>;</w:t>
      </w:r>
    </w:p>
    <w:p w:rsidR="00C707CE" w:rsidRPr="00511F8C" w:rsidRDefault="00F36F15" w:rsidP="00015F2F">
      <w:pPr>
        <w:pStyle w:val="Nadpis3"/>
      </w:pPr>
      <w:r w:rsidRPr="00511F8C">
        <w:t>D</w:t>
      </w:r>
      <w:r w:rsidR="00014549" w:rsidRPr="00511F8C">
        <w:t xml:space="preserve">odavatel </w:t>
      </w:r>
      <w:r w:rsidR="00C707CE" w:rsidRPr="00511F8C">
        <w:t>opakovaně minimálně v</w:t>
      </w:r>
      <w:r w:rsidR="005F27B7" w:rsidRPr="00511F8C">
        <w:t>e</w:t>
      </w:r>
      <w:r w:rsidR="00C707CE" w:rsidRPr="00511F8C">
        <w:t> </w:t>
      </w:r>
      <w:r w:rsidR="00917B93" w:rsidRPr="00511F8C">
        <w:t xml:space="preserve">dvaceti </w:t>
      </w:r>
      <w:r w:rsidR="00C707CE" w:rsidRPr="00511F8C">
        <w:t xml:space="preserve">případech, nezávisle na konkrétním Odběrateli, odmítne </w:t>
      </w:r>
      <w:r w:rsidR="00440F3A" w:rsidRPr="00511F8C">
        <w:t>ve smyslu čl. IV. odst. 5</w:t>
      </w:r>
      <w:r w:rsidR="00543A62" w:rsidRPr="00511F8C">
        <w:t xml:space="preserve"> </w:t>
      </w:r>
      <w:r w:rsidR="00C707CE" w:rsidRPr="00511F8C">
        <w:t xml:space="preserve">na </w:t>
      </w:r>
      <w:r w:rsidR="00CB4CAF" w:rsidRPr="00511F8C">
        <w:t xml:space="preserve">základě </w:t>
      </w:r>
      <w:r w:rsidR="00C707CE" w:rsidRPr="00511F8C">
        <w:t xml:space="preserve">Výzvy předložit Návrh na uzavření </w:t>
      </w:r>
      <w:r w:rsidR="00DC1F52">
        <w:t>Kupní</w:t>
      </w:r>
      <w:r w:rsidR="00C707CE" w:rsidRPr="00511F8C">
        <w:t xml:space="preserve"> smlouvy;</w:t>
      </w:r>
    </w:p>
    <w:p w:rsidR="00C707CE" w:rsidRDefault="00F36F15" w:rsidP="00015F2F">
      <w:pPr>
        <w:pStyle w:val="Nadpis3"/>
      </w:pPr>
      <w:r>
        <w:t>D</w:t>
      </w:r>
      <w:r w:rsidR="00014549">
        <w:t xml:space="preserve">odavatel </w:t>
      </w:r>
      <w:r w:rsidR="00C707CE">
        <w:t xml:space="preserve">v rozporu s Rámcovou smlouvou zvýší </w:t>
      </w:r>
      <w:r w:rsidR="00B56D4E">
        <w:t xml:space="preserve">v Návrhu na uzavření </w:t>
      </w:r>
      <w:r w:rsidR="00DC1F52">
        <w:t>Kupní</w:t>
      </w:r>
      <w:r w:rsidR="00B56D4E">
        <w:t xml:space="preserve"> smlouvy </w:t>
      </w:r>
      <w:r w:rsidR="00C707CE">
        <w:t>cenu Předmětu plnění;</w:t>
      </w:r>
    </w:p>
    <w:p w:rsidR="00C707CE" w:rsidRDefault="00F36F15" w:rsidP="00015F2F">
      <w:pPr>
        <w:pStyle w:val="Nadpis3"/>
      </w:pPr>
      <w:r>
        <w:t>D</w:t>
      </w:r>
      <w:r w:rsidR="00014549">
        <w:t xml:space="preserve">odavatel </w:t>
      </w:r>
      <w:r w:rsidR="00C707CE">
        <w:t>neodstraní reklamované vady Předmět</w:t>
      </w:r>
      <w:r w:rsidR="00A84FF4">
        <w:t>u</w:t>
      </w:r>
      <w:r w:rsidR="00C707CE">
        <w:t xml:space="preserve"> plnění ve lhůtě dle této Rámcové smlouvy;</w:t>
      </w:r>
    </w:p>
    <w:p w:rsidR="003E4DC9" w:rsidRDefault="003E4DC9" w:rsidP="00015F2F">
      <w:pPr>
        <w:pStyle w:val="Nadpis3"/>
      </w:pPr>
      <w:r>
        <w:t xml:space="preserve">Dodavatel </w:t>
      </w:r>
      <w:r w:rsidR="009B249C">
        <w:t xml:space="preserve">dodá část Předmětu plnění, která nesplňuje sjednané technické parametry, zejména v případech upravených v čl. </w:t>
      </w:r>
      <w:r w:rsidR="00ED553B">
        <w:t>V</w:t>
      </w:r>
      <w:r>
        <w:t xml:space="preserve">III. odst. </w:t>
      </w:r>
      <w:r w:rsidR="00837FA0">
        <w:t>8</w:t>
      </w:r>
      <w:r w:rsidR="00B31857">
        <w:t xml:space="preserve"> </w:t>
      </w:r>
      <w:r w:rsidR="009B249C">
        <w:t>Rámcové smlouvy;</w:t>
      </w:r>
      <w:r>
        <w:t xml:space="preserve"> </w:t>
      </w:r>
    </w:p>
    <w:p w:rsidR="00C62B82" w:rsidRPr="00961893" w:rsidRDefault="00C62B82" w:rsidP="00015F2F">
      <w:pPr>
        <w:pStyle w:val="Nadpis3"/>
      </w:pPr>
      <w:r w:rsidRPr="00961893">
        <w:t xml:space="preserve">Dodavatel </w:t>
      </w:r>
      <w:r w:rsidR="006312B7" w:rsidRPr="00961893">
        <w:t>předložil</w:t>
      </w:r>
      <w:r w:rsidRPr="00961893">
        <w:t xml:space="preserve"> v rámci </w:t>
      </w:r>
      <w:r w:rsidR="00961893" w:rsidRPr="00961893">
        <w:t>zadávacího řízení</w:t>
      </w:r>
      <w:r w:rsidRPr="00961893">
        <w:t xml:space="preserve"> v</w:t>
      </w:r>
      <w:r w:rsidR="000917C6" w:rsidRPr="00961893">
        <w:t>e své</w:t>
      </w:r>
      <w:r w:rsidRPr="00961893">
        <w:t xml:space="preserve"> nabídce informace</w:t>
      </w:r>
      <w:r w:rsidR="006312B7" w:rsidRPr="00961893">
        <w:t xml:space="preserve"> nebo doklady</w:t>
      </w:r>
      <w:r w:rsidRPr="00961893">
        <w:t xml:space="preserve">, které neodpovídají skutečnosti a měly vliv na </w:t>
      </w:r>
      <w:r w:rsidR="00757BC3" w:rsidRPr="00961893">
        <w:t>výběr nejvhodnější nabídky.</w:t>
      </w:r>
    </w:p>
    <w:p w:rsidR="00C707CE" w:rsidRPr="00717828" w:rsidRDefault="00C707CE" w:rsidP="00801B0C">
      <w:pPr>
        <w:numPr>
          <w:ilvl w:val="0"/>
          <w:numId w:val="18"/>
        </w:numPr>
        <w:tabs>
          <w:tab w:val="clear" w:pos="708"/>
          <w:tab w:val="num" w:pos="426"/>
        </w:tabs>
        <w:spacing w:after="120"/>
        <w:ind w:left="426" w:hanging="426"/>
        <w:jc w:val="both"/>
      </w:pPr>
      <w:r>
        <w:t>Odstoupení od Rámcové smlouvy</w:t>
      </w:r>
      <w:r w:rsidR="00EC5B9C">
        <w:t>, jakož i od Kupní smlouvy,</w:t>
      </w:r>
      <w:r>
        <w:t xml:space="preserve"> musí být </w:t>
      </w:r>
      <w:r w:rsidR="001A1D0B">
        <w:t xml:space="preserve">učiněno </w:t>
      </w:r>
      <w:r>
        <w:t xml:space="preserve">písemně, jinak </w:t>
      </w:r>
      <w:r w:rsidR="001A1D0B">
        <w:t xml:space="preserve">nemá </w:t>
      </w:r>
      <w:r w:rsidR="00DA10A9">
        <w:t xml:space="preserve">právní </w:t>
      </w:r>
      <w:r w:rsidR="001A1D0B">
        <w:t>účinky</w:t>
      </w:r>
      <w:r>
        <w:t xml:space="preserve">. </w:t>
      </w:r>
      <w:r w:rsidRPr="00717828">
        <w:t xml:space="preserve">Odstoupení je účinné ode dne, kdy bylo doručeno druhé </w:t>
      </w:r>
      <w:r w:rsidR="006C416A">
        <w:t>s</w:t>
      </w:r>
      <w:r w:rsidRPr="00717828">
        <w:t>mluvní straně. V pochybnostech se</w:t>
      </w:r>
      <w:r>
        <w:t xml:space="preserve"> má za to, že odstoupení od Rámcové smlouvy </w:t>
      </w:r>
      <w:r w:rsidR="006C416A">
        <w:t xml:space="preserve">nebo od Kupní smlouvy </w:t>
      </w:r>
      <w:r>
        <w:t xml:space="preserve">bylo doručeno </w:t>
      </w:r>
      <w:r w:rsidR="00D31BA6">
        <w:t xml:space="preserve">desátým </w:t>
      </w:r>
      <w:r>
        <w:t xml:space="preserve">kalendářním dnem od jeho odeslání oprávněnou stranou poštovní zásilkou s dodejkou, nebo doručením do datové schránky druhé </w:t>
      </w:r>
      <w:r w:rsidR="006C416A">
        <w:t>s</w:t>
      </w:r>
      <w:r>
        <w:t xml:space="preserve">mluvní strany při odeslání </w:t>
      </w:r>
      <w:r w:rsidRPr="00717828">
        <w:t>datovou zprávou.</w:t>
      </w:r>
    </w:p>
    <w:p w:rsidR="00B210DA" w:rsidRPr="00717828" w:rsidRDefault="000C2E2D" w:rsidP="00801B0C">
      <w:pPr>
        <w:numPr>
          <w:ilvl w:val="0"/>
          <w:numId w:val="18"/>
        </w:numPr>
        <w:tabs>
          <w:tab w:val="clear" w:pos="708"/>
          <w:tab w:val="num" w:pos="426"/>
        </w:tabs>
        <w:spacing w:after="120"/>
        <w:ind w:left="426" w:hanging="426"/>
        <w:jc w:val="both"/>
      </w:pPr>
      <w:r w:rsidRPr="00015F2F">
        <w:t>Ukončením Rámcové smlouvy</w:t>
      </w:r>
      <w:r w:rsidR="00EC5B9C">
        <w:t>, jakož i Kupní smlouvy,</w:t>
      </w:r>
      <w:r w:rsidRPr="00015F2F">
        <w:t xml:space="preserve"> podle tohoto článku není dotčen nárok na zaplacení smluvní pokuty nebo úroku z prodlení, pokud již dospěl, </w:t>
      </w:r>
      <w:r w:rsidR="00EB084A" w:rsidRPr="00015F2F">
        <w:t xml:space="preserve">právo </w:t>
      </w:r>
      <w:r w:rsidRPr="00015F2F">
        <w:t xml:space="preserve">na náhradu škody vzniklé porušením </w:t>
      </w:r>
      <w:r w:rsidR="00EB084A" w:rsidRPr="00015F2F">
        <w:t>smluvní povinnosti, povinnost mlčenlivosti, práva z odpovědnosti za vady a záruky ani ujednání, které má vzhledem ke své povaze zavazovat smluvní strany i po ukončení této Rámcové smlouvy</w:t>
      </w:r>
      <w:r w:rsidR="006C416A">
        <w:t xml:space="preserve"> nebo Kupní smlouvy</w:t>
      </w:r>
      <w:r w:rsidRPr="00015F2F">
        <w:t>.</w:t>
      </w:r>
    </w:p>
    <w:p w:rsidR="000C2E2D" w:rsidRDefault="00B210DA" w:rsidP="00801B0C">
      <w:pPr>
        <w:numPr>
          <w:ilvl w:val="0"/>
          <w:numId w:val="18"/>
        </w:numPr>
        <w:tabs>
          <w:tab w:val="clear" w:pos="708"/>
          <w:tab w:val="num" w:pos="426"/>
        </w:tabs>
        <w:spacing w:after="120"/>
        <w:ind w:left="426" w:hanging="426"/>
        <w:jc w:val="both"/>
      </w:pPr>
      <w:r>
        <w:t xml:space="preserve">Jednání Centrálního zadavatele směřující k ukončení </w:t>
      </w:r>
      <w:r w:rsidR="00EC5B9C">
        <w:t>Rámcové s</w:t>
      </w:r>
      <w:r>
        <w:t>mlouvy j</w:t>
      </w:r>
      <w:r w:rsidR="00DF7A41">
        <w:t>e</w:t>
      </w:r>
      <w:r>
        <w:t xml:space="preserve"> současně jednáním všech Odběratelů</w:t>
      </w:r>
      <w:r w:rsidR="00DF7A41">
        <w:t xml:space="preserve"> se stejným obsahem</w:t>
      </w:r>
      <w:r>
        <w:t xml:space="preserve">, </w:t>
      </w:r>
      <w:r w:rsidR="00DF7A41">
        <w:t>nevyplývá-li z obsahu jednání něco jiného.</w:t>
      </w:r>
    </w:p>
    <w:p w:rsidR="00EC5B9C" w:rsidRDefault="00EC5B9C" w:rsidP="00801B0C">
      <w:pPr>
        <w:numPr>
          <w:ilvl w:val="0"/>
          <w:numId w:val="18"/>
        </w:numPr>
        <w:tabs>
          <w:tab w:val="clear" w:pos="708"/>
          <w:tab w:val="num" w:pos="426"/>
        </w:tabs>
        <w:spacing w:after="120"/>
        <w:ind w:left="426" w:hanging="426"/>
        <w:jc w:val="both"/>
      </w:pPr>
      <w:r>
        <w:lastRenderedPageBreak/>
        <w:t xml:space="preserve">Podstatné porušení Rámcové smlouvy dle odst. 8 písm. </w:t>
      </w:r>
      <w:r w:rsidR="00794942">
        <w:t>d</w:t>
      </w:r>
      <w:r w:rsidR="00E96D1E">
        <w:t>)</w:t>
      </w:r>
      <w:r>
        <w:t xml:space="preserve">, </w:t>
      </w:r>
      <w:r w:rsidR="00794942">
        <w:t>e</w:t>
      </w:r>
      <w:r w:rsidR="00E96D1E">
        <w:t>)</w:t>
      </w:r>
      <w:r>
        <w:t xml:space="preserve">, </w:t>
      </w:r>
      <w:r w:rsidR="00794942">
        <w:t>f</w:t>
      </w:r>
      <w:r w:rsidR="00E96D1E">
        <w:t>)</w:t>
      </w:r>
      <w:r>
        <w:t xml:space="preserve"> tohoto článku je také podstatným porušením dané Kupní smlouvy.</w:t>
      </w:r>
      <w:r w:rsidR="006C416A">
        <w:t xml:space="preserve"> </w:t>
      </w:r>
      <w:r w:rsidR="008A06F6">
        <w:t>Odstoupení od Kupní smlouvy z důvodu jiného podstatného porušení Rámcové nebo Kupní smlouvy tím není dotčeno.</w:t>
      </w:r>
    </w:p>
    <w:p w:rsidR="00C707CE" w:rsidRDefault="00C707CE" w:rsidP="00DC64A5">
      <w:pPr>
        <w:spacing w:after="120"/>
        <w:ind w:left="709"/>
        <w:jc w:val="both"/>
      </w:pPr>
    </w:p>
    <w:p w:rsidR="00C707CE" w:rsidRDefault="007B5DDF" w:rsidP="00E1444D">
      <w:pPr>
        <w:keepNext/>
        <w:numPr>
          <w:ilvl w:val="0"/>
          <w:numId w:val="3"/>
        </w:numPr>
        <w:spacing w:after="120"/>
        <w:ind w:left="357" w:hanging="357"/>
        <w:jc w:val="center"/>
        <w:rPr>
          <w:b/>
        </w:rPr>
      </w:pPr>
      <w:r>
        <w:rPr>
          <w:b/>
        </w:rPr>
        <w:t xml:space="preserve"> </w:t>
      </w:r>
      <w:r w:rsidR="00C707CE">
        <w:rPr>
          <w:b/>
        </w:rPr>
        <w:t xml:space="preserve">Další </w:t>
      </w:r>
      <w:r w:rsidR="00F62903">
        <w:rPr>
          <w:b/>
        </w:rPr>
        <w:t>povinnosti Smluvních stran</w:t>
      </w:r>
    </w:p>
    <w:p w:rsidR="00BB7A00" w:rsidRPr="00127343" w:rsidRDefault="00BB7A00" w:rsidP="00801B0C">
      <w:pPr>
        <w:numPr>
          <w:ilvl w:val="0"/>
          <w:numId w:val="19"/>
        </w:numPr>
        <w:tabs>
          <w:tab w:val="clear" w:pos="708"/>
          <w:tab w:val="num" w:pos="426"/>
        </w:tabs>
        <w:spacing w:after="120"/>
        <w:ind w:left="426" w:hanging="426"/>
        <w:jc w:val="both"/>
      </w:pPr>
      <w:r>
        <w:t xml:space="preserve">Dodavatel </w:t>
      </w:r>
      <w:r w:rsidR="00E96D1E">
        <w:t xml:space="preserve">do </w:t>
      </w:r>
      <w:r w:rsidR="006C286A">
        <w:t xml:space="preserve">okamžiku </w:t>
      </w:r>
      <w:r>
        <w:t>uzavření Rámcové smlouvy před</w:t>
      </w:r>
      <w:r w:rsidR="00752571">
        <w:t>á Centrálnímu zadavateli</w:t>
      </w:r>
      <w:r>
        <w:t xml:space="preserve"> </w:t>
      </w:r>
      <w:r w:rsidR="002665EA">
        <w:t xml:space="preserve">originál nebo ověřenou </w:t>
      </w:r>
      <w:r>
        <w:t xml:space="preserve">kopii smlouvy nebo jiný odpovídající doklad (např. pojistný certifikát, potvrzení o pojištění), jehož předmětem je pojištění odpovědnosti za škodu způsobenou </w:t>
      </w:r>
      <w:r w:rsidR="00D469CE">
        <w:t>D</w:t>
      </w:r>
      <w:r>
        <w:t xml:space="preserve">odavatelem dodaným Předmětem plnění či jeho vadou Odběrateli či třetí osobě a to včetně škody na zdraví či životě. Dodavatel se zavazuje udržovat platnost </w:t>
      </w:r>
      <w:r w:rsidR="00A44674">
        <w:t>a </w:t>
      </w:r>
      <w:r w:rsidRPr="006F42B8">
        <w:t xml:space="preserve">účinnost této </w:t>
      </w:r>
      <w:r w:rsidR="00D15333" w:rsidRPr="006F42B8">
        <w:t xml:space="preserve">nebo srovnatelné </w:t>
      </w:r>
      <w:r w:rsidRPr="006F42B8">
        <w:t>pojistné</w:t>
      </w:r>
      <w:r>
        <w:t xml:space="preserve"> smlouvy po celou dobu </w:t>
      </w:r>
      <w:r w:rsidR="00AD2E99">
        <w:t xml:space="preserve">plnění </w:t>
      </w:r>
      <w:r w:rsidR="00FD2CA7">
        <w:t xml:space="preserve">veřejných zakázek zadávaných na základě </w:t>
      </w:r>
      <w:r w:rsidR="00AD2E99">
        <w:t>Rámcové smlouvy</w:t>
      </w:r>
      <w:r>
        <w:t xml:space="preserve">, přičemž minimální výše pojistné částky pojištění odpovědnosti za škodu způsobenou </w:t>
      </w:r>
      <w:r w:rsidR="00D469CE">
        <w:t>D</w:t>
      </w:r>
      <w:r>
        <w:t>odavatelem</w:t>
      </w:r>
      <w:r w:rsidR="00D15333" w:rsidRPr="00D15333">
        <w:t xml:space="preserve"> </w:t>
      </w:r>
      <w:r w:rsidR="00D15333">
        <w:t xml:space="preserve">musí být </w:t>
      </w:r>
      <w:r>
        <w:t xml:space="preserve">po celou dobu </w:t>
      </w:r>
      <w:r w:rsidR="00FD2CA7">
        <w:t>plnění veřejných zakázek zadávaných na základě Rámcové smlouvy</w:t>
      </w:r>
      <w:r w:rsidR="00FD2CA7" w:rsidDel="00FD2CA7">
        <w:t xml:space="preserve"> </w:t>
      </w:r>
      <w:r w:rsidRPr="00127343">
        <w:t xml:space="preserve">nejméně </w:t>
      </w:r>
      <w:r w:rsidRPr="00015F2F">
        <w:t>1.000.000</w:t>
      </w:r>
      <w:r w:rsidRPr="00127343">
        <w:t xml:space="preserve"> Kč (slovy: </w:t>
      </w:r>
      <w:r w:rsidR="00AE6B7E">
        <w:t>jeden</w:t>
      </w:r>
      <w:r w:rsidR="00AE6B7E" w:rsidRPr="00015F2F">
        <w:t xml:space="preserve"> </w:t>
      </w:r>
      <w:r w:rsidRPr="00015F2F">
        <w:t>milion korun českých</w:t>
      </w:r>
      <w:r w:rsidRPr="00127343">
        <w:t>).</w:t>
      </w:r>
    </w:p>
    <w:p w:rsidR="00C707CE" w:rsidRDefault="00C707CE" w:rsidP="00801B0C">
      <w:pPr>
        <w:numPr>
          <w:ilvl w:val="0"/>
          <w:numId w:val="19"/>
        </w:numPr>
        <w:tabs>
          <w:tab w:val="clear" w:pos="708"/>
          <w:tab w:val="num" w:pos="426"/>
        </w:tabs>
        <w:spacing w:after="120"/>
        <w:ind w:left="426" w:hanging="426"/>
        <w:jc w:val="both"/>
      </w:pPr>
      <w:r>
        <w:t xml:space="preserve">Dodavatel i Odběratel jsou povinni se vzájemně informovat o všech okolnostech důležitých pro řádné a včasné plnění povinností podle Rámcové smlouvy a podle Kupních smluv a poskytovat si součinnost nezbytnou pro řádné a včasné plnění. </w:t>
      </w:r>
    </w:p>
    <w:p w:rsidR="00C708A1" w:rsidRPr="00750157" w:rsidRDefault="00BB7A00" w:rsidP="00801B0C">
      <w:pPr>
        <w:numPr>
          <w:ilvl w:val="0"/>
          <w:numId w:val="19"/>
        </w:numPr>
        <w:tabs>
          <w:tab w:val="clear" w:pos="708"/>
          <w:tab w:val="num" w:pos="426"/>
        </w:tabs>
        <w:spacing w:after="120"/>
        <w:ind w:left="426" w:hanging="426"/>
        <w:jc w:val="both"/>
      </w:pPr>
      <w:r w:rsidRPr="004904B8">
        <w:t xml:space="preserve">Odběratelé nejsou oprávněni na základě této Rámcové smlouvy zadávat </w:t>
      </w:r>
      <w:r w:rsidR="00E96D1E">
        <w:t>v</w:t>
      </w:r>
      <w:r w:rsidR="00E96D1E" w:rsidRPr="004904B8">
        <w:t xml:space="preserve">eřejnou </w:t>
      </w:r>
      <w:r w:rsidRPr="004904B8">
        <w:t xml:space="preserve">zakázku, pokud nastane případ uvedený v § 89 odst. 7 Zákona o veřejných zakázkách, kdy se v průběhu platnosti Rámcové smlouvy sníží počet uchazečů způsobilých plnit </w:t>
      </w:r>
      <w:r w:rsidR="00E96D1E">
        <w:t>v</w:t>
      </w:r>
      <w:r w:rsidR="00E96D1E" w:rsidRPr="004904B8">
        <w:t xml:space="preserve">eřejnou </w:t>
      </w:r>
      <w:r w:rsidRPr="004904B8">
        <w:t xml:space="preserve">zakázku na základě Rámcové smlouvy pod </w:t>
      </w:r>
      <w:r w:rsidR="00C708A1" w:rsidRPr="00750157">
        <w:t>tři</w:t>
      </w:r>
      <w:r w:rsidRPr="00750157">
        <w:t xml:space="preserve">, </w:t>
      </w:r>
      <w:commentRangeStart w:id="1"/>
      <w:r w:rsidRPr="00792010">
        <w:rPr>
          <w:highlight w:val="yellow"/>
        </w:rPr>
        <w:t xml:space="preserve">nebo v případě uzavření Rámcové smlouvy se dvěma uchazeči nejsou způsobilí plnit </w:t>
      </w:r>
      <w:r w:rsidR="00E96D1E">
        <w:rPr>
          <w:highlight w:val="yellow"/>
        </w:rPr>
        <w:t>v</w:t>
      </w:r>
      <w:r w:rsidR="00E96D1E" w:rsidRPr="00792010">
        <w:rPr>
          <w:highlight w:val="yellow"/>
        </w:rPr>
        <w:t xml:space="preserve">eřejnou </w:t>
      </w:r>
      <w:r w:rsidRPr="00792010">
        <w:rPr>
          <w:highlight w:val="yellow"/>
        </w:rPr>
        <w:t>zakázku oba uchazeči</w:t>
      </w:r>
      <w:commentRangeEnd w:id="1"/>
      <w:r w:rsidR="002B40E6">
        <w:rPr>
          <w:rStyle w:val="Odkaznakoment"/>
          <w:szCs w:val="20"/>
        </w:rPr>
        <w:commentReference w:id="1"/>
      </w:r>
      <w:r w:rsidRPr="00750157">
        <w:t>.</w:t>
      </w:r>
    </w:p>
    <w:p w:rsidR="00317EBC" w:rsidRDefault="00C707CE" w:rsidP="00801B0C">
      <w:pPr>
        <w:numPr>
          <w:ilvl w:val="0"/>
          <w:numId w:val="19"/>
        </w:numPr>
        <w:tabs>
          <w:tab w:val="clear" w:pos="708"/>
          <w:tab w:val="num" w:pos="426"/>
        </w:tabs>
        <w:spacing w:after="120"/>
        <w:ind w:left="426" w:hanging="426"/>
        <w:jc w:val="both"/>
      </w:pPr>
      <w:r>
        <w:t xml:space="preserve">Dodavatel </w:t>
      </w:r>
      <w:r w:rsidR="000A2F16">
        <w:t>je povinen</w:t>
      </w:r>
      <w:r>
        <w:t xml:space="preserve"> zachovávat mlčenlivost o všech </w:t>
      </w:r>
      <w:r w:rsidR="002535B7">
        <w:t xml:space="preserve">informacích </w:t>
      </w:r>
      <w:r w:rsidR="006C286A">
        <w:t xml:space="preserve">diskrétní </w:t>
      </w:r>
      <w:r w:rsidR="002535B7">
        <w:t>povahy (dále jen „</w:t>
      </w:r>
      <w:r w:rsidR="006C286A">
        <w:t xml:space="preserve">Diskrétní </w:t>
      </w:r>
      <w:r w:rsidR="002535B7">
        <w:t xml:space="preserve">informace“). </w:t>
      </w:r>
      <w:r w:rsidR="006C286A">
        <w:t xml:space="preserve">Diskrétními </w:t>
      </w:r>
      <w:r w:rsidR="002535B7">
        <w:t xml:space="preserve">informacemi se rozumí </w:t>
      </w:r>
      <w:r w:rsidR="002535B7" w:rsidRPr="00C708A1">
        <w:rPr>
          <w:bCs/>
        </w:rPr>
        <w:t xml:space="preserve">veškeré informace poskytnuté </w:t>
      </w:r>
      <w:r w:rsidR="002535B7" w:rsidRPr="002535B7">
        <w:rPr>
          <w:bCs/>
        </w:rPr>
        <w:t xml:space="preserve">některému Dodavateli některým Odběratelem </w:t>
      </w:r>
      <w:r w:rsidR="002535B7" w:rsidRPr="00C708A1">
        <w:rPr>
          <w:bCs/>
        </w:rPr>
        <w:t xml:space="preserve">v souvislosti s plněním </w:t>
      </w:r>
      <w:r w:rsidR="00B56D4E">
        <w:rPr>
          <w:bCs/>
        </w:rPr>
        <w:t xml:space="preserve">Rámcové </w:t>
      </w:r>
      <w:r w:rsidR="00E9334D">
        <w:rPr>
          <w:bCs/>
        </w:rPr>
        <w:t>s</w:t>
      </w:r>
      <w:r w:rsidR="002535B7" w:rsidRPr="00C708A1">
        <w:rPr>
          <w:bCs/>
        </w:rPr>
        <w:t xml:space="preserve">mlouvy </w:t>
      </w:r>
      <w:r w:rsidR="00B56D4E">
        <w:rPr>
          <w:bCs/>
        </w:rPr>
        <w:t xml:space="preserve">nebo Kupní smlouvy </w:t>
      </w:r>
      <w:r w:rsidR="002535B7" w:rsidRPr="00C708A1">
        <w:rPr>
          <w:bCs/>
        </w:rPr>
        <w:t xml:space="preserve">(pokud nejsou výslovně obsaženy ve </w:t>
      </w:r>
      <w:r w:rsidR="002535B7" w:rsidRPr="002535B7">
        <w:rPr>
          <w:bCs/>
        </w:rPr>
        <w:t xml:space="preserve">zveřejňovaném </w:t>
      </w:r>
      <w:r w:rsidR="002535B7" w:rsidRPr="00C708A1">
        <w:rPr>
          <w:bCs/>
        </w:rPr>
        <w:t xml:space="preserve">znění </w:t>
      </w:r>
      <w:r w:rsidR="002535B7" w:rsidRPr="002535B7">
        <w:rPr>
          <w:bCs/>
        </w:rPr>
        <w:t>Rámcové smlouvy</w:t>
      </w:r>
      <w:r w:rsidR="00B56D4E">
        <w:rPr>
          <w:bCs/>
        </w:rPr>
        <w:t xml:space="preserve"> nebo Kupní smlouvy</w:t>
      </w:r>
      <w:r w:rsidR="002535B7" w:rsidRPr="002535B7">
        <w:rPr>
          <w:bCs/>
        </w:rPr>
        <w:t>), informace, na která se vztahuje zákonem uložená povinnost mlčenlivosti a</w:t>
      </w:r>
      <w:r w:rsidR="002535B7" w:rsidRPr="00C708A1">
        <w:t xml:space="preserve"> </w:t>
      </w:r>
      <w:r w:rsidR="002535B7" w:rsidRPr="002535B7">
        <w:rPr>
          <w:bCs/>
        </w:rPr>
        <w:t xml:space="preserve">veškeré další informace, které budou </w:t>
      </w:r>
      <w:r w:rsidR="00904C1E">
        <w:rPr>
          <w:bCs/>
        </w:rPr>
        <w:t xml:space="preserve">Odběratelem </w:t>
      </w:r>
      <w:r w:rsidR="002535B7" w:rsidRPr="002535B7">
        <w:rPr>
          <w:bCs/>
        </w:rPr>
        <w:t xml:space="preserve">označeny jako </w:t>
      </w:r>
      <w:r w:rsidR="006C286A">
        <w:rPr>
          <w:bCs/>
        </w:rPr>
        <w:t>diskrétní</w:t>
      </w:r>
      <w:r w:rsidR="006C286A" w:rsidRPr="002535B7">
        <w:rPr>
          <w:bCs/>
        </w:rPr>
        <w:t xml:space="preserve"> </w:t>
      </w:r>
      <w:r w:rsidR="002535B7" w:rsidRPr="002535B7">
        <w:rPr>
          <w:bCs/>
        </w:rPr>
        <w:t>ve smyslu ustanovení § 152 Zákona o veřejných zakázkách.</w:t>
      </w:r>
      <w:r w:rsidR="002535B7" w:rsidRPr="00C708A1">
        <w:t xml:space="preserve"> </w:t>
      </w:r>
      <w:r w:rsidR="002535B7" w:rsidRPr="005D10B7">
        <w:t>Jako s</w:t>
      </w:r>
      <w:r w:rsidR="002535B7">
        <w:t> </w:t>
      </w:r>
      <w:r w:rsidR="006C286A">
        <w:t xml:space="preserve">Diskrétními </w:t>
      </w:r>
      <w:r w:rsidR="002535B7">
        <w:t>informacemi</w:t>
      </w:r>
      <w:r w:rsidR="002535B7" w:rsidRPr="005D10B7">
        <w:t xml:space="preserve"> musí být nakládáno také s informacemi, které splňují podmínky uvedené v</w:t>
      </w:r>
      <w:r w:rsidR="002535B7">
        <w:t> předchozí větě tohoto ustanovení</w:t>
      </w:r>
      <w:r w:rsidR="002535B7" w:rsidRPr="005D10B7">
        <w:t xml:space="preserve">, i když byly získané náhodně nebo bez vědomí </w:t>
      </w:r>
      <w:r w:rsidR="002535B7">
        <w:t>Odběratele,</w:t>
      </w:r>
      <w:r w:rsidR="002535B7" w:rsidRPr="005D10B7">
        <w:t xml:space="preserve"> a dále s veškerými informacemi získanými od jakékoliv třetí strany, pokud se týkají </w:t>
      </w:r>
      <w:r w:rsidR="00904C1E">
        <w:t>Odběratele</w:t>
      </w:r>
      <w:r w:rsidR="002535B7" w:rsidRPr="005D10B7">
        <w:t xml:space="preserve"> či plnění této </w:t>
      </w:r>
      <w:r w:rsidR="00E96D1E">
        <w:t>Rámcové s</w:t>
      </w:r>
      <w:r w:rsidR="002535B7" w:rsidRPr="005D10B7">
        <w:t>mlouvy.</w:t>
      </w:r>
      <w:r w:rsidR="00C708A1">
        <w:t xml:space="preserve"> </w:t>
      </w:r>
      <w:r w:rsidR="006C286A">
        <w:t xml:space="preserve">Diskrétní </w:t>
      </w:r>
      <w:r w:rsidR="00C708A1">
        <w:t>informace může Dodavatel užít pouze za účelem plnění Rámcové smlouvy</w:t>
      </w:r>
      <w:r w:rsidR="00812034">
        <w:t xml:space="preserve"> </w:t>
      </w:r>
      <w:r w:rsidR="00A44674">
        <w:t>a </w:t>
      </w:r>
      <w:r w:rsidR="00812034">
        <w:t>Kupní smlouvy</w:t>
      </w:r>
      <w:r w:rsidR="00C708A1">
        <w:t>, k jinému použití je třeba písemné svolení Odběratele.</w:t>
      </w:r>
    </w:p>
    <w:p w:rsidR="00317EBC" w:rsidRDefault="00C708A1" w:rsidP="00801B0C">
      <w:pPr>
        <w:numPr>
          <w:ilvl w:val="0"/>
          <w:numId w:val="19"/>
        </w:numPr>
        <w:tabs>
          <w:tab w:val="clear" w:pos="708"/>
          <w:tab w:val="num" w:pos="426"/>
        </w:tabs>
        <w:spacing w:after="120"/>
        <w:ind w:left="426" w:hanging="426"/>
        <w:jc w:val="both"/>
      </w:pPr>
      <w:r>
        <w:t xml:space="preserve">Povinnost zachovávat mlčenlivost, uvedená v předchozím </w:t>
      </w:r>
      <w:r w:rsidR="00317EBC">
        <w:t>odstavci</w:t>
      </w:r>
      <w:r>
        <w:t xml:space="preserve">, se nevztahuje na informace, které je </w:t>
      </w:r>
      <w:r w:rsidR="00904C1E">
        <w:t>Odběratel</w:t>
      </w:r>
      <w:r>
        <w:t xml:space="preserve"> povinen poskytnout třetím osobám podle zákona č. 106/1999 Sb., o svobodném přístupu k informací</w:t>
      </w:r>
      <w:r w:rsidR="00317EBC">
        <w:t xml:space="preserve">m, ve znění pozdějších předpisů nebo dle </w:t>
      </w:r>
      <w:r>
        <w:t>jin</w:t>
      </w:r>
      <w:r w:rsidR="00317EBC">
        <w:t>ého</w:t>
      </w:r>
      <w:r>
        <w:t xml:space="preserve"> právní</w:t>
      </w:r>
      <w:r w:rsidR="00317EBC">
        <w:t>ho</w:t>
      </w:r>
      <w:r>
        <w:t xml:space="preserve"> předpis</w:t>
      </w:r>
      <w:r w:rsidR="00317EBC">
        <w:t xml:space="preserve">u, informace, </w:t>
      </w:r>
      <w:r>
        <w:t>které jsou nebo se stanou všeobecně a veřejně přístupnými jinak než porušením právních povinností ze st</w:t>
      </w:r>
      <w:r w:rsidR="00317EBC">
        <w:t xml:space="preserve">rany některé ze Smluvních stran, informace, </w:t>
      </w:r>
      <w:r>
        <w:t xml:space="preserve">u nichž je </w:t>
      </w:r>
      <w:r w:rsidR="00317EBC">
        <w:t>Dodavatel</w:t>
      </w:r>
      <w:r>
        <w:t xml:space="preserve"> schopen prokázat, že mu byly známy ještě před přijetím těchto informací od </w:t>
      </w:r>
      <w:r w:rsidR="00904C1E">
        <w:t>Odběratele</w:t>
      </w:r>
      <w:r>
        <w:t>, avšak pouze za podmínky, že se na tyto informace nevztahuje povinno</w:t>
      </w:r>
      <w:r w:rsidR="00317EBC">
        <w:t xml:space="preserve">st mlčenlivosti z jiných důvodů a informace, </w:t>
      </w:r>
      <w:r>
        <w:t xml:space="preserve">které budou </w:t>
      </w:r>
      <w:r w:rsidR="00317EBC">
        <w:t>Dodavateli</w:t>
      </w:r>
      <w:r>
        <w:t xml:space="preserve"> po uzavření </w:t>
      </w:r>
      <w:r w:rsidR="00ED32CB">
        <w:t>Rámcové s</w:t>
      </w:r>
      <w:r>
        <w:t>mlouvy sděleny bez závazku mlčenlivosti třetí stranou, jež rovněž není ve vztahu k těmto infor</w:t>
      </w:r>
      <w:r w:rsidR="00317EBC">
        <w:t>macím nijak vázána.</w:t>
      </w:r>
    </w:p>
    <w:p w:rsidR="00317EBC" w:rsidRPr="00894F6E" w:rsidRDefault="00317EBC" w:rsidP="00801B0C">
      <w:pPr>
        <w:numPr>
          <w:ilvl w:val="0"/>
          <w:numId w:val="19"/>
        </w:numPr>
        <w:tabs>
          <w:tab w:val="clear" w:pos="708"/>
          <w:tab w:val="num" w:pos="426"/>
        </w:tabs>
        <w:spacing w:after="120"/>
        <w:ind w:left="426" w:hanging="426"/>
        <w:jc w:val="both"/>
      </w:pPr>
      <w:r>
        <w:lastRenderedPageBreak/>
        <w:t xml:space="preserve">Dodavatel </w:t>
      </w:r>
      <w:r w:rsidRPr="00894F6E">
        <w:t xml:space="preserve">je povinen zavázat povinností mlčenlivosti a respektováním práv </w:t>
      </w:r>
      <w:r w:rsidR="00904C1E">
        <w:t>Odběratele</w:t>
      </w:r>
      <w:r>
        <w:t xml:space="preserve"> všechny osoby</w:t>
      </w:r>
      <w:r w:rsidR="00CD0EED">
        <w:t xml:space="preserve">, kterým umožní jakkoliv se s </w:t>
      </w:r>
      <w:r w:rsidR="006C286A">
        <w:t xml:space="preserve">Diskrétními </w:t>
      </w:r>
      <w:r w:rsidR="00CD0EED">
        <w:t>informacemi</w:t>
      </w:r>
      <w:r w:rsidR="00CD0EED" w:rsidRPr="00CD0EED">
        <w:t xml:space="preserve"> </w:t>
      </w:r>
      <w:r w:rsidR="00CD0EED">
        <w:t>seznámit,</w:t>
      </w:r>
      <w:r>
        <w:t xml:space="preserve"> </w:t>
      </w:r>
      <w:r w:rsidR="00CD0EED">
        <w:t xml:space="preserve">včetně </w:t>
      </w:r>
      <w:r w:rsidRPr="00894F6E">
        <w:t>svého případného subdodavatele</w:t>
      </w:r>
      <w:r>
        <w:t>, a to</w:t>
      </w:r>
      <w:r w:rsidRPr="00894F6E">
        <w:t xml:space="preserve"> nejméně ve stejném rozsahu, v jakém je zavázán sám.</w:t>
      </w:r>
    </w:p>
    <w:p w:rsidR="00C707CE" w:rsidRDefault="00C707CE" w:rsidP="00801B0C">
      <w:pPr>
        <w:numPr>
          <w:ilvl w:val="0"/>
          <w:numId w:val="19"/>
        </w:numPr>
        <w:tabs>
          <w:tab w:val="clear" w:pos="708"/>
          <w:tab w:val="num" w:pos="426"/>
        </w:tabs>
        <w:spacing w:after="120"/>
        <w:ind w:left="426" w:hanging="426"/>
        <w:jc w:val="both"/>
      </w:pPr>
      <w:r>
        <w:t xml:space="preserve">Dodavatel se zavazuje poskytovat Předmět plnění dle této </w:t>
      </w:r>
      <w:r w:rsidR="0095705D">
        <w:t xml:space="preserve">Rámcové </w:t>
      </w:r>
      <w:r>
        <w:t>smlouvy svědomitě, řádně a včas, a to vždy s maximálně možným vynaložením odborné péče.</w:t>
      </w:r>
    </w:p>
    <w:p w:rsidR="00C707CE" w:rsidRDefault="00C707CE" w:rsidP="00801B0C">
      <w:pPr>
        <w:numPr>
          <w:ilvl w:val="0"/>
          <w:numId w:val="19"/>
        </w:numPr>
        <w:tabs>
          <w:tab w:val="clear" w:pos="708"/>
          <w:tab w:val="num" w:pos="426"/>
        </w:tabs>
        <w:spacing w:after="120"/>
        <w:ind w:left="426" w:hanging="426"/>
        <w:jc w:val="both"/>
      </w:pPr>
      <w:r>
        <w:t xml:space="preserve">Dodavatel se zavazuje </w:t>
      </w:r>
      <w:r w:rsidR="000A2F16">
        <w:t>poskytnout</w:t>
      </w:r>
      <w:r>
        <w:t> plnění dle této Rámcové smlouvy a dle Kupních smluv v souladu se zájmy Odběratele a při veškeré své činnosti dbát jeho dobrého jména a nedopustit se jednání, které by mohlo dobré jméno Odběratele jakkoliv ohrozit nebo poškodit.</w:t>
      </w:r>
    </w:p>
    <w:p w:rsidR="00C707CE" w:rsidRDefault="00C707CE" w:rsidP="00801B0C">
      <w:pPr>
        <w:numPr>
          <w:ilvl w:val="0"/>
          <w:numId w:val="19"/>
        </w:numPr>
        <w:tabs>
          <w:tab w:val="clear" w:pos="708"/>
          <w:tab w:val="num" w:pos="426"/>
        </w:tabs>
        <w:spacing w:after="120"/>
        <w:ind w:left="426" w:hanging="426"/>
        <w:jc w:val="both"/>
      </w:pPr>
      <w:r>
        <w:t xml:space="preserve">Dodavatel je povinen realizovat dodávku </w:t>
      </w:r>
      <w:r w:rsidR="00014549">
        <w:t>Předmětu plnění</w:t>
      </w:r>
      <w:r>
        <w:t xml:space="preserve"> dle</w:t>
      </w:r>
      <w:r w:rsidR="0095705D">
        <w:t xml:space="preserve"> této</w:t>
      </w:r>
      <w:r>
        <w:t xml:space="preserve"> </w:t>
      </w:r>
      <w:r w:rsidR="0095705D">
        <w:t xml:space="preserve">Rámcové smlouvy </w:t>
      </w:r>
      <w:r w:rsidR="00A44674">
        <w:t>a </w:t>
      </w:r>
      <w:r>
        <w:t>Kupní smlouvy na své náklady a na své nebezpečí.</w:t>
      </w:r>
    </w:p>
    <w:p w:rsidR="00AA3459" w:rsidRDefault="00C707CE" w:rsidP="00801B0C">
      <w:pPr>
        <w:numPr>
          <w:ilvl w:val="0"/>
          <w:numId w:val="19"/>
        </w:numPr>
        <w:tabs>
          <w:tab w:val="clear" w:pos="708"/>
          <w:tab w:val="num" w:pos="426"/>
        </w:tabs>
        <w:spacing w:after="120"/>
        <w:ind w:left="426" w:hanging="426"/>
        <w:jc w:val="both"/>
      </w:pPr>
      <w:r>
        <w:t xml:space="preserve">Dodavatel </w:t>
      </w:r>
      <w:r w:rsidR="005E34A6">
        <w:t> </w:t>
      </w:r>
      <w:r w:rsidR="007C020B">
        <w:t xml:space="preserve">bere na vědomí, že </w:t>
      </w:r>
      <w:r w:rsidR="005E34A6">
        <w:t>je povinen</w:t>
      </w:r>
      <w:r>
        <w:t xml:space="preserve"> umožnit osobám oprávněným k výkonu kontroly např. podle zákona č. 218/2000 Sb., o rozpočtových pravidlech, ve znění pozdějších předpisů, provést kontrolu dokladů souvisejících s plněním </w:t>
      </w:r>
      <w:r w:rsidR="00D469CE">
        <w:t>V</w:t>
      </w:r>
      <w:r w:rsidR="005E34A6">
        <w:t xml:space="preserve">eřejné </w:t>
      </w:r>
      <w:r>
        <w:t xml:space="preserve">zakázky, a to </w:t>
      </w:r>
      <w:r w:rsidR="007C020B">
        <w:t xml:space="preserve">v rozsahu jejich oprávnění a </w:t>
      </w:r>
      <w:r>
        <w:t xml:space="preserve">po dobu danou právními předpisy České republiky </w:t>
      </w:r>
      <w:r w:rsidR="00A44674">
        <w:t> k </w:t>
      </w:r>
      <w:r>
        <w:t xml:space="preserve">jejich archivaci (zákon č. 563/1991 Sb., o účetnictví, ve znění pozdějších předpisů, </w:t>
      </w:r>
      <w:r w:rsidR="00A44674">
        <w:t>a </w:t>
      </w:r>
      <w:r>
        <w:t xml:space="preserve">zákon č. 235/2004 Sb., o dani z přidané hodnoty, ve znění pozdějších předpisů). Dále </w:t>
      </w:r>
      <w:r w:rsidR="007C020B">
        <w:t xml:space="preserve">bere </w:t>
      </w:r>
      <w:r w:rsidR="00D469CE">
        <w:t>D</w:t>
      </w:r>
      <w:r>
        <w:t xml:space="preserve">odavatel </w:t>
      </w:r>
      <w:r w:rsidR="007C020B">
        <w:t>na vědomí</w:t>
      </w:r>
      <w:r>
        <w:t xml:space="preserve">, že je podle ustanovení § 2 písm. e) zákona č. 320/2001 Sb., o finanční kontrole ve veřejné správě, ve znění pozdějších předpisů, osobou povinnou spolupůsobit při výkonu finanční kontroly prováděné v souvislosti s úhradou služeb z veřejných výdajů. </w:t>
      </w:r>
    </w:p>
    <w:p w:rsidR="00AA3459" w:rsidRDefault="00AA3459" w:rsidP="00801B0C">
      <w:pPr>
        <w:numPr>
          <w:ilvl w:val="0"/>
          <w:numId w:val="19"/>
        </w:numPr>
        <w:tabs>
          <w:tab w:val="clear" w:pos="708"/>
          <w:tab w:val="num" w:pos="426"/>
        </w:tabs>
        <w:spacing w:after="120"/>
        <w:ind w:left="426" w:hanging="426"/>
        <w:jc w:val="both"/>
      </w:pPr>
      <w:r>
        <w:t xml:space="preserve">Dodavatel bere na vědomí, že část Předmětu plnění může být Odběrateli hrazena </w:t>
      </w:r>
      <w:r w:rsidR="00A44674">
        <w:t> z </w:t>
      </w:r>
      <w:r>
        <w:t>prostředků fondů Evropské unie a že poskytovatel dotace</w:t>
      </w:r>
      <w:r w:rsidR="00E96D1E">
        <w:t>,</w:t>
      </w:r>
      <w:r>
        <w:t xml:space="preserve"> kontrolní </w:t>
      </w:r>
      <w:r w:rsidR="003F6911">
        <w:t xml:space="preserve">či auditní </w:t>
      </w:r>
      <w:r>
        <w:t xml:space="preserve">orgány Evropské unie </w:t>
      </w:r>
      <w:r w:rsidR="003F6911">
        <w:t>a České republiky</w:t>
      </w:r>
      <w:r w:rsidR="00E96D1E">
        <w:t xml:space="preserve"> </w:t>
      </w:r>
      <w:r>
        <w:t xml:space="preserve">jsou oprávněni kontrolovat čerpání dotace vč. veškeré související dokumentace dle podmínek konkrétního dotačního titulu. </w:t>
      </w:r>
      <w:r w:rsidR="00977EDA">
        <w:t>Povinné náležitosti publicity</w:t>
      </w:r>
      <w:r>
        <w:t xml:space="preserve"> v případě spolufinancování z prostředků fondů EU </w:t>
      </w:r>
      <w:r w:rsidR="00977EDA">
        <w:t xml:space="preserve">uvede Odběratel </w:t>
      </w:r>
      <w:r>
        <w:t xml:space="preserve">v příslušné </w:t>
      </w:r>
      <w:r w:rsidR="003F6911">
        <w:t xml:space="preserve">Výzvě a Dodavatel v příslušné </w:t>
      </w:r>
      <w:r>
        <w:t>Kupní smlouvě.</w:t>
      </w:r>
    </w:p>
    <w:p w:rsidR="00C707CE" w:rsidRDefault="00AA3459" w:rsidP="00801B0C">
      <w:pPr>
        <w:numPr>
          <w:ilvl w:val="0"/>
          <w:numId w:val="19"/>
        </w:numPr>
        <w:tabs>
          <w:tab w:val="clear" w:pos="708"/>
          <w:tab w:val="num" w:pos="426"/>
        </w:tabs>
        <w:spacing w:after="120"/>
        <w:ind w:left="426" w:hanging="426"/>
        <w:jc w:val="both"/>
      </w:pPr>
      <w:r>
        <w:t>Dodavatel se zavazuje, že s</w:t>
      </w:r>
      <w:r w:rsidR="003F6911">
        <w:t xml:space="preserve"> auditními a </w:t>
      </w:r>
      <w:r>
        <w:t xml:space="preserve">kontrolními orgány </w:t>
      </w:r>
      <w:r w:rsidRPr="00127343">
        <w:t xml:space="preserve">podle </w:t>
      </w:r>
      <w:r w:rsidRPr="00015F2F">
        <w:t xml:space="preserve">odst. </w:t>
      </w:r>
      <w:r w:rsidR="00127343" w:rsidRPr="00015F2F">
        <w:t>10</w:t>
      </w:r>
      <w:r w:rsidRPr="00015F2F">
        <w:t xml:space="preserve"> a </w:t>
      </w:r>
      <w:r w:rsidR="00127343" w:rsidRPr="00127343">
        <w:t>11</w:t>
      </w:r>
      <w:r w:rsidRPr="00127343">
        <w:t xml:space="preserve"> tohoto článku</w:t>
      </w:r>
      <w:r>
        <w:t xml:space="preserve"> bude na výzvu spolupracovat a </w:t>
      </w:r>
      <w:r w:rsidR="00977EDA">
        <w:t>poskytne jim odpovídající součinnost</w:t>
      </w:r>
      <w:r>
        <w:t xml:space="preserve">. </w:t>
      </w:r>
    </w:p>
    <w:p w:rsidR="00C707CE" w:rsidRDefault="00C707CE" w:rsidP="00801B0C">
      <w:pPr>
        <w:numPr>
          <w:ilvl w:val="0"/>
          <w:numId w:val="19"/>
        </w:numPr>
        <w:tabs>
          <w:tab w:val="clear" w:pos="708"/>
          <w:tab w:val="num" w:pos="426"/>
        </w:tabs>
        <w:spacing w:after="120"/>
        <w:ind w:left="426" w:hanging="426"/>
        <w:jc w:val="both"/>
      </w:pPr>
      <w:r>
        <w:t xml:space="preserve">Dodavatel </w:t>
      </w:r>
      <w:r w:rsidR="005E34A6">
        <w:t> je povinen</w:t>
      </w:r>
      <w:r>
        <w:t xml:space="preserve"> řádně uchovávat veškerou dokumentaci související s plněním </w:t>
      </w:r>
      <w:r w:rsidR="00D469CE">
        <w:t>V</w:t>
      </w:r>
      <w:r>
        <w:t xml:space="preserve">eřejné zakázky, včetně účetních dokladů, </w:t>
      </w:r>
      <w:r w:rsidR="00977EDA">
        <w:t xml:space="preserve">minimálně </w:t>
      </w:r>
      <w:r>
        <w:t>po dobu stanovenou v českých a evropských právních předpisech.</w:t>
      </w:r>
    </w:p>
    <w:p w:rsidR="00C707CE" w:rsidRDefault="00C707CE" w:rsidP="006F6474">
      <w:pPr>
        <w:numPr>
          <w:ilvl w:val="0"/>
          <w:numId w:val="19"/>
        </w:numPr>
        <w:tabs>
          <w:tab w:val="clear" w:pos="708"/>
          <w:tab w:val="num" w:pos="426"/>
        </w:tabs>
        <w:spacing w:after="120"/>
        <w:ind w:left="426" w:hanging="426"/>
        <w:jc w:val="both"/>
      </w:pPr>
      <w:r w:rsidRPr="006F6474">
        <w:t>Dodavatel je povinen v souladu s ustanovením § 147a Zákona o veřejných zakázkách předložit Odběrateli v průběhu plnění této Rámcové smlouvy každý rok vždy k 28. únoru sez</w:t>
      </w:r>
      <w:r w:rsidRPr="00EA3172">
        <w:t xml:space="preserve">nam subdodavatelů, ve kterém uvede subdodavatele, jimž za plnění subdodávky uhradil více než 10 % z celkové částky uhrazené mu na základě této Rámcové smlouvy za uplynulý kalendářní rok. Obdobný seznam </w:t>
      </w:r>
      <w:r w:rsidR="00D469CE" w:rsidRPr="00EA3172">
        <w:t>D</w:t>
      </w:r>
      <w:r w:rsidRPr="00EA3172">
        <w:t>odavatel rovněž předloží do šedesáti (60) dnů od splnění této Rámcové smlouvy. Má-li subdodavatel uvedený v seznamu formu akciové společnosti, bude přílohou seznamu i seznam vlastníků akcií, jejichž souhrnná jmenovitá hodnota přesahuje 10 % základního kapitálu, vyhotovený ve lhůtě devadesát (90) dnů před dnem předložení seznamu subdodavatelů. Dodavatel předkládá seznam subdodavatelů i tehdy, pokud v nabídce uvedl, že nezamýšlí zadat část</w:t>
      </w:r>
      <w:r w:rsidR="00A668B8" w:rsidRPr="00EA3172">
        <w:t xml:space="preserve"> </w:t>
      </w:r>
      <w:r w:rsidRPr="00EA3172">
        <w:t xml:space="preserve">(i) </w:t>
      </w:r>
      <w:r w:rsidR="00D469CE" w:rsidRPr="00EA3172">
        <w:t>V</w:t>
      </w:r>
      <w:r w:rsidRPr="00EA3172">
        <w:t>eřejné zakázky jinému subjektu.</w:t>
      </w:r>
    </w:p>
    <w:p w:rsidR="006F6474" w:rsidRPr="006F6474" w:rsidRDefault="006F6474" w:rsidP="006F6474">
      <w:pPr>
        <w:spacing w:after="120"/>
        <w:ind w:left="426"/>
        <w:jc w:val="both"/>
      </w:pPr>
    </w:p>
    <w:p w:rsidR="00C707CE" w:rsidRDefault="007B5DDF" w:rsidP="00E1444D">
      <w:pPr>
        <w:keepNext/>
        <w:numPr>
          <w:ilvl w:val="0"/>
          <w:numId w:val="3"/>
        </w:numPr>
        <w:spacing w:after="120"/>
        <w:ind w:left="357" w:hanging="357"/>
        <w:jc w:val="center"/>
        <w:rPr>
          <w:b/>
        </w:rPr>
      </w:pPr>
      <w:r>
        <w:rPr>
          <w:b/>
        </w:rPr>
        <w:lastRenderedPageBreak/>
        <w:t xml:space="preserve"> </w:t>
      </w:r>
      <w:r w:rsidR="00C707CE">
        <w:rPr>
          <w:b/>
        </w:rPr>
        <w:t>Závěrečná ustanovení</w:t>
      </w:r>
    </w:p>
    <w:p w:rsidR="00C707CE" w:rsidRDefault="00C707CE" w:rsidP="00801B0C">
      <w:pPr>
        <w:numPr>
          <w:ilvl w:val="0"/>
          <w:numId w:val="20"/>
        </w:numPr>
        <w:tabs>
          <w:tab w:val="clear" w:pos="708"/>
          <w:tab w:val="num" w:pos="426"/>
        </w:tabs>
        <w:spacing w:after="120"/>
        <w:ind w:left="426" w:hanging="426"/>
        <w:jc w:val="both"/>
      </w:pPr>
      <w:r>
        <w:t xml:space="preserve">Osobami oprávněnými jednat ve věcech této Rámcové smlouvy za </w:t>
      </w:r>
      <w:r w:rsidR="00D469CE">
        <w:t>D</w:t>
      </w:r>
      <w:r>
        <w:t xml:space="preserve">odavatele </w:t>
      </w:r>
      <w:r w:rsidR="00CB4CAF">
        <w:t>a </w:t>
      </w:r>
      <w:r w:rsidR="001575BD">
        <w:t xml:space="preserve">zároveň </w:t>
      </w:r>
      <w:r>
        <w:t xml:space="preserve">kontaktní osobou pro účely plnění dle této </w:t>
      </w:r>
      <w:r w:rsidR="006B7030">
        <w:t xml:space="preserve">Rámcové </w:t>
      </w:r>
      <w:r>
        <w:t xml:space="preserve">smlouvy </w:t>
      </w:r>
      <w:r w:rsidR="006B7030">
        <w:t>(dále jen „Kontaktní osoba</w:t>
      </w:r>
      <w:r w:rsidR="00951C51">
        <w:t xml:space="preserve"> Dodavatele</w:t>
      </w:r>
      <w:r w:rsidR="006B7030">
        <w:t xml:space="preserve">“) </w:t>
      </w:r>
      <w:r>
        <w:t>jsou:</w:t>
      </w:r>
    </w:p>
    <w:p w:rsidR="00C707CE" w:rsidRDefault="00C707CE" w:rsidP="00801B0C">
      <w:pPr>
        <w:tabs>
          <w:tab w:val="num" w:pos="426"/>
        </w:tabs>
        <w:spacing w:after="120"/>
        <w:ind w:left="426" w:hanging="426"/>
        <w:jc w:val="both"/>
      </w:pPr>
    </w:p>
    <w:p w:rsidR="00C707CE" w:rsidRDefault="00C707CE">
      <w:pPr>
        <w:spacing w:after="120"/>
        <w:ind w:left="360"/>
        <w:jc w:val="both"/>
      </w:pPr>
      <w:r>
        <w:t>……………………………....................................................................................................</w:t>
      </w:r>
      <w:r w:rsidRPr="002535B7">
        <w:rPr>
          <w:i/>
          <w:highlight w:val="yellow"/>
        </w:rPr>
        <w:t>(</w:t>
      </w:r>
      <w:r w:rsidR="00D469CE" w:rsidRPr="002535B7">
        <w:rPr>
          <w:i/>
          <w:highlight w:val="yellow"/>
        </w:rPr>
        <w:t>D</w:t>
      </w:r>
      <w:r w:rsidRPr="002535B7">
        <w:rPr>
          <w:i/>
          <w:highlight w:val="yellow"/>
        </w:rPr>
        <w:t xml:space="preserve">odavatel č. 1 doplní název společnosti, jméno, příjmení a kontaktní údaje - tel., e-mail </w:t>
      </w:r>
      <w:r w:rsidR="00D06C17" w:rsidRPr="002535B7">
        <w:rPr>
          <w:i/>
          <w:highlight w:val="yellow"/>
        </w:rPr>
        <w:t>K</w:t>
      </w:r>
      <w:r w:rsidRPr="002535B7">
        <w:rPr>
          <w:i/>
          <w:highlight w:val="yellow"/>
        </w:rPr>
        <w:t>ontaktní osoby)</w:t>
      </w:r>
      <w:r w:rsidRPr="002535B7">
        <w:rPr>
          <w:highlight w:val="yellow"/>
        </w:rPr>
        <w:t>;</w:t>
      </w:r>
    </w:p>
    <w:p w:rsidR="00C707CE" w:rsidRDefault="00C707CE">
      <w:pPr>
        <w:spacing w:after="120"/>
        <w:ind w:left="360"/>
        <w:jc w:val="both"/>
      </w:pPr>
    </w:p>
    <w:p w:rsidR="00C707CE" w:rsidRDefault="00C707CE">
      <w:pPr>
        <w:spacing w:after="120"/>
        <w:ind w:left="360"/>
        <w:jc w:val="both"/>
      </w:pPr>
      <w:r>
        <w:t>……………………………....................................................................................................</w:t>
      </w:r>
      <w:r w:rsidRPr="002535B7">
        <w:rPr>
          <w:i/>
          <w:highlight w:val="yellow"/>
        </w:rPr>
        <w:t>(</w:t>
      </w:r>
      <w:r w:rsidR="00D469CE" w:rsidRPr="002535B7">
        <w:rPr>
          <w:i/>
          <w:highlight w:val="yellow"/>
        </w:rPr>
        <w:t>D</w:t>
      </w:r>
      <w:r w:rsidRPr="002535B7">
        <w:rPr>
          <w:i/>
          <w:highlight w:val="yellow"/>
        </w:rPr>
        <w:t xml:space="preserve">odavatel č. 2 doplní název společnosti, jméno, příjmení a kontaktní údaje - tel., e-mail </w:t>
      </w:r>
      <w:r w:rsidR="00D06C17" w:rsidRPr="002535B7">
        <w:rPr>
          <w:i/>
          <w:highlight w:val="yellow"/>
        </w:rPr>
        <w:t>K</w:t>
      </w:r>
      <w:r w:rsidRPr="002535B7">
        <w:rPr>
          <w:i/>
          <w:highlight w:val="yellow"/>
        </w:rPr>
        <w:t>ontaktní osoby)</w:t>
      </w:r>
      <w:r w:rsidRPr="002535B7">
        <w:rPr>
          <w:highlight w:val="yellow"/>
        </w:rPr>
        <w:t>;</w:t>
      </w:r>
    </w:p>
    <w:p w:rsidR="00C707CE" w:rsidRDefault="00C707CE">
      <w:pPr>
        <w:spacing w:after="120"/>
        <w:ind w:left="360"/>
        <w:jc w:val="both"/>
      </w:pPr>
    </w:p>
    <w:p w:rsidR="00C707CE" w:rsidRDefault="00C707CE">
      <w:pPr>
        <w:spacing w:after="120"/>
        <w:ind w:left="360"/>
        <w:jc w:val="both"/>
      </w:pPr>
      <w:r>
        <w:t>……………………………....................................................................................................</w:t>
      </w:r>
      <w:r w:rsidRPr="002535B7">
        <w:rPr>
          <w:i/>
          <w:highlight w:val="yellow"/>
        </w:rPr>
        <w:t>(</w:t>
      </w:r>
      <w:r w:rsidR="00D469CE" w:rsidRPr="002535B7">
        <w:rPr>
          <w:i/>
          <w:highlight w:val="yellow"/>
        </w:rPr>
        <w:t>D</w:t>
      </w:r>
      <w:r w:rsidRPr="002535B7">
        <w:rPr>
          <w:i/>
          <w:highlight w:val="yellow"/>
        </w:rPr>
        <w:t xml:space="preserve">odavatel č. 3 doplní název společnosti, jméno, příjmení a kontaktní údaje - tel., e-mail </w:t>
      </w:r>
      <w:r w:rsidR="00D06C17" w:rsidRPr="002535B7">
        <w:rPr>
          <w:i/>
          <w:highlight w:val="yellow"/>
        </w:rPr>
        <w:t>K</w:t>
      </w:r>
      <w:r w:rsidRPr="002535B7">
        <w:rPr>
          <w:i/>
          <w:highlight w:val="yellow"/>
        </w:rPr>
        <w:t>ontaktní osoby)</w:t>
      </w:r>
      <w:r w:rsidRPr="002535B7">
        <w:rPr>
          <w:highlight w:val="yellow"/>
        </w:rPr>
        <w:t>;</w:t>
      </w:r>
    </w:p>
    <w:p w:rsidR="00C707CE" w:rsidRDefault="00C707CE">
      <w:pPr>
        <w:spacing w:after="120"/>
        <w:ind w:left="360"/>
        <w:jc w:val="both"/>
      </w:pPr>
    </w:p>
    <w:p w:rsidR="00C707CE" w:rsidRDefault="00C707CE">
      <w:pPr>
        <w:spacing w:after="120"/>
        <w:ind w:left="360"/>
        <w:jc w:val="both"/>
      </w:pPr>
      <w:r>
        <w:t>……………………………....................................................................................................</w:t>
      </w:r>
      <w:r w:rsidRPr="002535B7">
        <w:rPr>
          <w:i/>
          <w:highlight w:val="yellow"/>
        </w:rPr>
        <w:t>(</w:t>
      </w:r>
      <w:r w:rsidR="00D469CE" w:rsidRPr="002535B7">
        <w:rPr>
          <w:i/>
          <w:highlight w:val="yellow"/>
        </w:rPr>
        <w:t>D</w:t>
      </w:r>
      <w:r w:rsidRPr="002535B7">
        <w:rPr>
          <w:i/>
          <w:highlight w:val="yellow"/>
        </w:rPr>
        <w:t xml:space="preserve">odavatel č. 4 doplní název společnosti, jméno, příjmení a kontaktní údaje - tel., e-mail </w:t>
      </w:r>
      <w:r w:rsidR="00D06C17" w:rsidRPr="002535B7">
        <w:rPr>
          <w:i/>
          <w:highlight w:val="yellow"/>
        </w:rPr>
        <w:t>K</w:t>
      </w:r>
      <w:r w:rsidRPr="002535B7">
        <w:rPr>
          <w:i/>
          <w:highlight w:val="yellow"/>
        </w:rPr>
        <w:t>ontaktní osoby)</w:t>
      </w:r>
      <w:r w:rsidRPr="002535B7">
        <w:rPr>
          <w:highlight w:val="yellow"/>
        </w:rPr>
        <w:t>;</w:t>
      </w:r>
    </w:p>
    <w:p w:rsidR="00C707CE" w:rsidRDefault="00C707CE">
      <w:pPr>
        <w:spacing w:after="120"/>
        <w:ind w:left="360"/>
        <w:jc w:val="both"/>
      </w:pPr>
    </w:p>
    <w:p w:rsidR="00C707CE" w:rsidRDefault="00C707CE">
      <w:pPr>
        <w:spacing w:after="120"/>
        <w:ind w:left="360"/>
        <w:jc w:val="both"/>
      </w:pPr>
      <w:r>
        <w:t>……………………………....................................................................................................</w:t>
      </w:r>
      <w:r w:rsidRPr="002535B7">
        <w:rPr>
          <w:i/>
          <w:highlight w:val="yellow"/>
        </w:rPr>
        <w:t>(</w:t>
      </w:r>
      <w:r w:rsidR="00D469CE" w:rsidRPr="002535B7">
        <w:rPr>
          <w:i/>
          <w:highlight w:val="yellow"/>
        </w:rPr>
        <w:t>D</w:t>
      </w:r>
      <w:r w:rsidRPr="002535B7">
        <w:rPr>
          <w:i/>
          <w:highlight w:val="yellow"/>
        </w:rPr>
        <w:t xml:space="preserve">odavatel č. 5 doplní název společnosti, jméno, příjmení a kontaktní údaje - tel., e-mail </w:t>
      </w:r>
      <w:r w:rsidR="00D06C17" w:rsidRPr="002535B7">
        <w:rPr>
          <w:i/>
          <w:highlight w:val="yellow"/>
        </w:rPr>
        <w:t>K</w:t>
      </w:r>
      <w:r w:rsidRPr="002535B7">
        <w:rPr>
          <w:i/>
          <w:highlight w:val="yellow"/>
        </w:rPr>
        <w:t>ontaktní osoby)</w:t>
      </w:r>
      <w:r w:rsidRPr="002535B7">
        <w:rPr>
          <w:highlight w:val="yellow"/>
        </w:rPr>
        <w:t>;</w:t>
      </w:r>
    </w:p>
    <w:p w:rsidR="00C707CE" w:rsidRDefault="00C707CE">
      <w:pPr>
        <w:spacing w:after="120"/>
        <w:ind w:left="360"/>
        <w:jc w:val="both"/>
      </w:pPr>
    </w:p>
    <w:p w:rsidR="00C707CE" w:rsidRDefault="00C707CE" w:rsidP="00801B0C">
      <w:pPr>
        <w:numPr>
          <w:ilvl w:val="0"/>
          <w:numId w:val="20"/>
        </w:numPr>
        <w:tabs>
          <w:tab w:val="clear" w:pos="708"/>
          <w:tab w:val="num" w:pos="426"/>
        </w:tabs>
        <w:spacing w:after="120"/>
        <w:ind w:left="426" w:hanging="426"/>
        <w:jc w:val="both"/>
      </w:pPr>
      <w:r>
        <w:t>Osoba oprávněná jednat ve věcech souvisejících s plněním této Rámcové smlouvy za Centrálního zadavatele a </w:t>
      </w:r>
      <w:r w:rsidR="001575BD">
        <w:t xml:space="preserve">zároveň </w:t>
      </w:r>
      <w:r>
        <w:t xml:space="preserve">kontaktní osobou Centrálního zadavatele pro účely plnění dle této Rámcové smlouvy </w:t>
      </w:r>
      <w:r w:rsidR="00951C51">
        <w:t xml:space="preserve">(dále jen „Kontaktní osoba Centrálního zadavatele“) </w:t>
      </w:r>
      <w:r>
        <w:t>je:</w:t>
      </w:r>
    </w:p>
    <w:p w:rsidR="00C707CE" w:rsidRDefault="001E35CC">
      <w:pPr>
        <w:spacing w:after="120"/>
        <w:ind w:firstLine="360"/>
        <w:jc w:val="center"/>
        <w:rPr>
          <w:b/>
          <w:i/>
        </w:rPr>
      </w:pPr>
      <w:r w:rsidRPr="002535B7">
        <w:rPr>
          <w:highlight w:val="yellow"/>
        </w:rPr>
        <w:t>……………………………....................................................................................................</w:t>
      </w:r>
      <w:r w:rsidR="00EA3172" w:rsidRPr="00EA3172">
        <w:t xml:space="preserve"> </w:t>
      </w:r>
      <w:r w:rsidR="00EA3172" w:rsidRPr="00EA3172">
        <w:rPr>
          <w:i/>
        </w:rPr>
        <w:t>Jméno, příjmení a kontaktní údaje - tel., e-mail Kontaktní osoby</w:t>
      </w:r>
    </w:p>
    <w:p w:rsidR="00232E85" w:rsidRPr="00750157" w:rsidRDefault="00C707CE" w:rsidP="00801B0C">
      <w:pPr>
        <w:numPr>
          <w:ilvl w:val="0"/>
          <w:numId w:val="20"/>
        </w:numPr>
        <w:tabs>
          <w:tab w:val="clear" w:pos="708"/>
          <w:tab w:val="num" w:pos="426"/>
        </w:tabs>
        <w:spacing w:after="120"/>
        <w:ind w:left="426" w:hanging="426"/>
        <w:jc w:val="both"/>
      </w:pPr>
      <w:r w:rsidRPr="00750157">
        <w:t>Tato Rámcová smlouva nabývá platnosti a účinnosti dnem podpisu všemi Smluvními stranami.</w:t>
      </w:r>
    </w:p>
    <w:p w:rsidR="00506DDE" w:rsidRDefault="00506DDE" w:rsidP="00801B0C">
      <w:pPr>
        <w:numPr>
          <w:ilvl w:val="0"/>
          <w:numId w:val="20"/>
        </w:numPr>
        <w:tabs>
          <w:tab w:val="clear" w:pos="708"/>
          <w:tab w:val="num" w:pos="426"/>
        </w:tabs>
        <w:spacing w:after="120"/>
        <w:ind w:left="426" w:hanging="426"/>
        <w:jc w:val="both"/>
      </w:pPr>
      <w:r>
        <w:t xml:space="preserve">Kontaktní osoby nejsou oprávněny </w:t>
      </w:r>
      <w:r w:rsidR="00697F9D">
        <w:t xml:space="preserve">doplňovat, </w:t>
      </w:r>
      <w:r>
        <w:t xml:space="preserve">měnit nebo ukončovat Rámcovou smlouvu. </w:t>
      </w:r>
      <w:r w:rsidRPr="000C0EF4">
        <w:t xml:space="preserve">Ke změně nebo ukončení </w:t>
      </w:r>
      <w:r>
        <w:t xml:space="preserve">Rámcové smlouvy </w:t>
      </w:r>
      <w:r w:rsidRPr="000C0EF4">
        <w:t xml:space="preserve">je za </w:t>
      </w:r>
      <w:r>
        <w:t xml:space="preserve">Centrálního zadavatele </w:t>
      </w:r>
      <w:r w:rsidRPr="000C0EF4">
        <w:t xml:space="preserve">oprávněn </w:t>
      </w:r>
      <w:r>
        <w:t xml:space="preserve">ministr financí </w:t>
      </w:r>
      <w:r w:rsidRPr="000C0EF4">
        <w:t>a dále osoby ministrem financí</w:t>
      </w:r>
      <w:r w:rsidRPr="00506DDE">
        <w:t xml:space="preserve"> </w:t>
      </w:r>
      <w:r w:rsidRPr="000C0EF4">
        <w:t>pověřené</w:t>
      </w:r>
      <w:r w:rsidR="00563719">
        <w:t xml:space="preserve">. </w:t>
      </w:r>
      <w:r w:rsidR="007A5F12">
        <w:t xml:space="preserve">K jednáním směřujícím ke </w:t>
      </w:r>
      <w:r w:rsidR="00563719">
        <w:t>změně Rámcové s</w:t>
      </w:r>
      <w:r w:rsidRPr="000C0EF4">
        <w:t xml:space="preserve">mlouvy nebo ukončení </w:t>
      </w:r>
      <w:r w:rsidR="00563719">
        <w:t>Rámcové s</w:t>
      </w:r>
      <w:r w:rsidRPr="000C0EF4">
        <w:t xml:space="preserve">mlouvy je za </w:t>
      </w:r>
      <w:r w:rsidR="00FB4511">
        <w:t>každého Dodavatele</w:t>
      </w:r>
      <w:r>
        <w:t xml:space="preserve"> </w:t>
      </w:r>
      <w:r w:rsidRPr="000C0EF4">
        <w:t xml:space="preserve">oprávněn </w:t>
      </w:r>
      <w:r w:rsidR="00FB4511">
        <w:t>Dodavatel</w:t>
      </w:r>
      <w:r>
        <w:t xml:space="preserve"> sám</w:t>
      </w:r>
      <w:r w:rsidR="00FB4511">
        <w:t xml:space="preserve">, </w:t>
      </w:r>
      <w:r>
        <w:t>je-li fyzickou osobou podnikající nebo</w:t>
      </w:r>
      <w:r w:rsidRPr="000C0EF4">
        <w:t xml:space="preserve"> statutární orgán </w:t>
      </w:r>
      <w:r w:rsidR="00FB4511">
        <w:t xml:space="preserve">či prokurista </w:t>
      </w:r>
      <w:r w:rsidR="00E601B2">
        <w:t>Dodavatele</w:t>
      </w:r>
      <w:r w:rsidRPr="000C0EF4">
        <w:t>, a to dle způsobu jednání uvedeném v obchodním rejstříku</w:t>
      </w:r>
      <w:r>
        <w:t xml:space="preserve">. Jiné osoby mohou tato právní jednání činit pouze s písemným pověřením osoby či orgánu vymezených v předchozí větě </w:t>
      </w:r>
      <w:r w:rsidRPr="000C0EF4">
        <w:t>(dále jen „Odpovědné osoby pro věci smluvní“).</w:t>
      </w:r>
      <w:r>
        <w:t xml:space="preserve"> Odpovědné osoby pro věci smluvní mají současně všechna oprávnění Kontaktních osob.</w:t>
      </w:r>
    </w:p>
    <w:p w:rsidR="00750157" w:rsidRDefault="00C707CE" w:rsidP="00801B0C">
      <w:pPr>
        <w:numPr>
          <w:ilvl w:val="0"/>
          <w:numId w:val="20"/>
        </w:numPr>
        <w:tabs>
          <w:tab w:val="clear" w:pos="708"/>
          <w:tab w:val="num" w:pos="426"/>
        </w:tabs>
        <w:spacing w:after="120"/>
        <w:ind w:left="426" w:hanging="426"/>
        <w:jc w:val="both"/>
      </w:pPr>
      <w:r>
        <w:t xml:space="preserve">Doplňování nebo změnu této Rámcové smlouvy lze provádět jen se souhlasem Smluvních stran, a to pouze formou písemných </w:t>
      </w:r>
      <w:r w:rsidR="0095705D">
        <w:t>a číselně</w:t>
      </w:r>
      <w:r>
        <w:t xml:space="preserve"> označených dodatků. Podstatná </w:t>
      </w:r>
      <w:r>
        <w:lastRenderedPageBreak/>
        <w:t>změna této Rámcové smlouvy není přípustná</w:t>
      </w:r>
      <w:r w:rsidR="001537C4">
        <w:t>, přičemž z</w:t>
      </w:r>
      <w:r>
        <w:t xml:space="preserve">a podstatnou změnu Rámcové smlouvy jsou považovány </w:t>
      </w:r>
      <w:r w:rsidR="00E151A5">
        <w:t xml:space="preserve">podstatné </w:t>
      </w:r>
      <w:r>
        <w:t>změny</w:t>
      </w:r>
      <w:r w:rsidR="00E151A5">
        <w:t xml:space="preserve"> práv a povinností vyplývající z Rámcové smlouvy</w:t>
      </w:r>
      <w:r>
        <w:t xml:space="preserve"> </w:t>
      </w:r>
      <w:r w:rsidR="00977EDA">
        <w:t>dle § 82 odst. 7 Zákona o veřejných zakázkách</w:t>
      </w:r>
      <w:r w:rsidR="00DA10A9">
        <w:t>.</w:t>
      </w:r>
    </w:p>
    <w:p w:rsidR="00F14A9C" w:rsidRPr="00F14A9C" w:rsidRDefault="00F14A9C" w:rsidP="00F14A9C">
      <w:pPr>
        <w:numPr>
          <w:ilvl w:val="0"/>
          <w:numId w:val="20"/>
        </w:numPr>
        <w:tabs>
          <w:tab w:val="clear" w:pos="708"/>
          <w:tab w:val="num" w:pos="426"/>
        </w:tabs>
        <w:spacing w:after="120"/>
        <w:ind w:left="426" w:hanging="426"/>
        <w:jc w:val="both"/>
      </w:pPr>
      <w:r w:rsidRPr="00F14A9C">
        <w:t>Jakékoliv změny kontaktních údajů, včetně bankovního spojení a Kontaktních osob</w:t>
      </w:r>
      <w:r w:rsidR="00755015">
        <w:t>,</w:t>
      </w:r>
      <w:r w:rsidRPr="00F14A9C">
        <w:t xml:space="preserve"> je příslušná Smluvní strana oprávněna provádět jednostranně a je povinna tyto změny neprodleně písemně oznámit druhé Smluvní straně, a to i prostřednictvím Kontaktní osoby. </w:t>
      </w:r>
    </w:p>
    <w:p w:rsidR="00750157" w:rsidRDefault="00755015" w:rsidP="00755015">
      <w:pPr>
        <w:numPr>
          <w:ilvl w:val="0"/>
          <w:numId w:val="20"/>
        </w:numPr>
        <w:spacing w:after="120"/>
        <w:ind w:left="426" w:hanging="426"/>
        <w:jc w:val="both"/>
      </w:pPr>
      <w:r w:rsidRPr="00755015">
        <w:t>V případě změny bankovního spojení Dodavatele je Dodavatel povinen kromě oznámení o změně dle odst. 6 tohoto článku doložit nejpozději společně s příslušnou fakturou Odběrateli vlastnictví k novému účtu, a to opisem příslušné smlouvy nebo potvrzením peněžního ústavu a na zpětný dotaz Odběratele ho opětovně písemně potvrdit způsobem jednání z</w:t>
      </w:r>
      <w:r w:rsidR="00827800">
        <w:t xml:space="preserve">apsaným v obchodním rejstříku. </w:t>
      </w:r>
      <w:r w:rsidRPr="00755015">
        <w:t xml:space="preserve">Bude-li vystavena faktura s jiným číslem účtu, než je uvedeno v této Rámcové smlouvě, resp. než je číslo účtu účinně změněné </w:t>
      </w:r>
      <w:r w:rsidR="00A44674" w:rsidRPr="00755015">
        <w:t>v</w:t>
      </w:r>
      <w:r w:rsidR="00A44674">
        <w:t> </w:t>
      </w:r>
      <w:r w:rsidRPr="00755015">
        <w:t xml:space="preserve">souladu s postupem podle tohoto odstavce, je Odběratel oprávněn fakturu vrátit Dodavateli podle článku IX. odst. </w:t>
      </w:r>
      <w:r w:rsidR="00252EE1">
        <w:t>6</w:t>
      </w:r>
      <w:r w:rsidRPr="00755015">
        <w:t xml:space="preserve"> této Rámcové smlouvy.</w:t>
      </w:r>
    </w:p>
    <w:p w:rsidR="00160DC6" w:rsidRDefault="008C1C33" w:rsidP="00801B0C">
      <w:pPr>
        <w:numPr>
          <w:ilvl w:val="0"/>
          <w:numId w:val="20"/>
        </w:numPr>
        <w:tabs>
          <w:tab w:val="clear" w:pos="708"/>
          <w:tab w:val="num" w:pos="426"/>
        </w:tabs>
        <w:spacing w:after="120"/>
        <w:ind w:left="426" w:hanging="426"/>
        <w:jc w:val="both"/>
      </w:pPr>
      <w:r w:rsidRPr="008C1C33">
        <w:t xml:space="preserve">Oznámení nebo jiná sdělení podle této </w:t>
      </w:r>
      <w:r>
        <w:t>Rámcové s</w:t>
      </w:r>
      <w:r w:rsidRPr="008C1C33">
        <w:t xml:space="preserve">mlouvy </w:t>
      </w:r>
      <w:r w:rsidR="008A06F6">
        <w:t>a</w:t>
      </w:r>
      <w:r>
        <w:t xml:space="preserve"> Kupní smlouvy </w:t>
      </w:r>
      <w:r w:rsidRPr="008C1C33">
        <w:t xml:space="preserve">musí být učiněna písemně v českém jazyce. Jakékoliv úkony směřující ke skončení této </w:t>
      </w:r>
      <w:r>
        <w:t>Rámcové S</w:t>
      </w:r>
      <w:r w:rsidRPr="008C1C33">
        <w:t xml:space="preserve">mlouvy </w:t>
      </w:r>
      <w:r>
        <w:t xml:space="preserve">nebo Kupní smlouvy </w:t>
      </w:r>
      <w:r w:rsidR="00EB2AF5">
        <w:t>musí být doručeny druhé s</w:t>
      </w:r>
      <w:r w:rsidRPr="008C1C33">
        <w:t xml:space="preserve">mluvní straně datovou schránkou. Oznámení nebo jiná sdělení podle této </w:t>
      </w:r>
      <w:r>
        <w:t>Rámcové s</w:t>
      </w:r>
      <w:r w:rsidRPr="008C1C33">
        <w:t xml:space="preserve">mlouvy </w:t>
      </w:r>
      <w:r w:rsidR="008A06F6">
        <w:t xml:space="preserve">a Kupní smlouvy </w:t>
      </w:r>
      <w:r w:rsidRPr="008C1C33">
        <w:t>se budou považovat za řádně učiněná, pokud budou doručena osobně</w:t>
      </w:r>
      <w:r w:rsidR="00EB2AF5">
        <w:t xml:space="preserve"> nebo do datové schránky</w:t>
      </w:r>
      <w:r w:rsidRPr="008C1C33">
        <w:t>.</w:t>
      </w:r>
      <w:r w:rsidR="00EB2AF5">
        <w:t xml:space="preserve"> </w:t>
      </w:r>
    </w:p>
    <w:p w:rsidR="001824AC" w:rsidRDefault="001824AC" w:rsidP="00801B0C">
      <w:pPr>
        <w:numPr>
          <w:ilvl w:val="0"/>
          <w:numId w:val="20"/>
        </w:numPr>
        <w:tabs>
          <w:tab w:val="clear" w:pos="708"/>
          <w:tab w:val="num" w:pos="426"/>
        </w:tabs>
        <w:spacing w:after="120"/>
        <w:ind w:left="426" w:hanging="426"/>
        <w:jc w:val="both"/>
      </w:pPr>
      <w:r>
        <w:t xml:space="preserve">Jednání ve vztahu k jednotlivým Dodavatelům podle této Smlouvy činí každý Odběratel samostatně, přičemž takové jednání nedopadá na smluvní postavení </w:t>
      </w:r>
      <w:r w:rsidR="00CE3AF1">
        <w:t xml:space="preserve">ostatních </w:t>
      </w:r>
      <w:r>
        <w:t xml:space="preserve">Odběratelů ani Centrálního zadavatele. Jednání jednotlivých Dodavatelů ve vztahu ke konkrétnímu Odběrateli nedopadá na smluvní postavení </w:t>
      </w:r>
      <w:r w:rsidR="00CE3AF1">
        <w:t xml:space="preserve">ostatních </w:t>
      </w:r>
      <w:r>
        <w:t>Odběratelů ani Centrálního zadavatele.</w:t>
      </w:r>
    </w:p>
    <w:p w:rsidR="00F62903" w:rsidRDefault="00F62903" w:rsidP="00801B0C">
      <w:pPr>
        <w:numPr>
          <w:ilvl w:val="0"/>
          <w:numId w:val="20"/>
        </w:numPr>
        <w:tabs>
          <w:tab w:val="clear" w:pos="708"/>
          <w:tab w:val="num" w:pos="426"/>
        </w:tabs>
        <w:spacing w:after="120"/>
        <w:ind w:left="426" w:hanging="426"/>
        <w:jc w:val="both"/>
      </w:pPr>
      <w:r>
        <w:t xml:space="preserve">Smluvní strany berou na vědomí, že uzavřená Rámcová </w:t>
      </w:r>
      <w:r w:rsidRPr="00276982">
        <w:t xml:space="preserve">smlouva </w:t>
      </w:r>
      <w:r w:rsidR="00220A1A" w:rsidRPr="00276982">
        <w:t>a Kupní smlouv</w:t>
      </w:r>
      <w:r w:rsidR="003455BF" w:rsidRPr="00276982">
        <w:t>y</w:t>
      </w:r>
      <w:r w:rsidR="00F77A3E" w:rsidRPr="00276982">
        <w:t>,</w:t>
      </w:r>
      <w:r w:rsidR="00F77A3E">
        <w:t xml:space="preserve"> jejichž cena přesáhne hodnotu 500 000 Kč bez DPH</w:t>
      </w:r>
      <w:r w:rsidR="00276982">
        <w:t>,</w:t>
      </w:r>
      <w:r w:rsidR="00220A1A">
        <w:t xml:space="preserve"> </w:t>
      </w:r>
      <w:r w:rsidR="003455BF">
        <w:t xml:space="preserve">budou </w:t>
      </w:r>
      <w:r>
        <w:t xml:space="preserve">v elektronické podobě </w:t>
      </w:r>
      <w:r w:rsidR="003455BF">
        <w:t xml:space="preserve">zveřejněny </w:t>
      </w:r>
      <w:r>
        <w:t>dle Zákona o veřejných zakázkách na profilu Centrálního zadavatele</w:t>
      </w:r>
      <w:r w:rsidRPr="00F3562B">
        <w:t xml:space="preserve">, případně na jiném místě, bude-li k tomu Odběratel povinován, </w:t>
      </w:r>
      <w:r>
        <w:t>a to bez časového omezení. Dodavatelé souhlasí se zveřejněním Rámcové smlouvy nebo její části na internetových stránkách Centrálního zadavatele, a to bez časového omezení.</w:t>
      </w:r>
    </w:p>
    <w:p w:rsidR="00C707CE" w:rsidRDefault="00C707CE" w:rsidP="00801B0C">
      <w:pPr>
        <w:numPr>
          <w:ilvl w:val="0"/>
          <w:numId w:val="20"/>
        </w:numPr>
        <w:tabs>
          <w:tab w:val="clear" w:pos="708"/>
          <w:tab w:val="num" w:pos="426"/>
        </w:tabs>
        <w:spacing w:after="120"/>
        <w:ind w:left="426" w:hanging="426"/>
        <w:jc w:val="both"/>
      </w:pPr>
      <w:r>
        <w:t xml:space="preserve">Smluvní strany berou na vědomí, že </w:t>
      </w:r>
      <w:r w:rsidR="005E34A6">
        <w:t xml:space="preserve">Centrální zadavatel </w:t>
      </w:r>
      <w:r>
        <w:t xml:space="preserve">je povinen na dotaz třetí osoby poskytnout informace v souladu se zákonem č. 106/1999 Sb., o svobodném přístupu k informacím, </w:t>
      </w:r>
      <w:r w:rsidR="005E34A6">
        <w:t>ve znění pozdějších předpisů</w:t>
      </w:r>
      <w:r>
        <w:t xml:space="preserve">, a souhlasí s tím, aby veškeré informace obsažené v této Rámcové smlouvě byly bez výjimky poskytnuty třetím osobám, pokud </w:t>
      </w:r>
      <w:r w:rsidR="00A44674">
        <w:t>o </w:t>
      </w:r>
      <w:r>
        <w:t>ně požádají.</w:t>
      </w:r>
    </w:p>
    <w:p w:rsidR="00C707CE" w:rsidRDefault="00FA753B" w:rsidP="00801B0C">
      <w:pPr>
        <w:numPr>
          <w:ilvl w:val="0"/>
          <w:numId w:val="20"/>
        </w:numPr>
        <w:tabs>
          <w:tab w:val="clear" w:pos="708"/>
          <w:tab w:val="num" w:pos="426"/>
        </w:tabs>
        <w:spacing w:after="120"/>
        <w:ind w:left="426" w:hanging="426"/>
        <w:jc w:val="both"/>
      </w:pPr>
      <w:r>
        <w:t xml:space="preserve">Žádný </w:t>
      </w:r>
      <w:r w:rsidR="00C707CE">
        <w:t xml:space="preserve">Dodavatel </w:t>
      </w:r>
      <w:r w:rsidR="005E34A6">
        <w:t xml:space="preserve">není oprávněn </w:t>
      </w:r>
      <w:r w:rsidR="00C707CE">
        <w:t xml:space="preserve">bez </w:t>
      </w:r>
      <w:r w:rsidR="005E34A6">
        <w:t xml:space="preserve">předchozího písemného </w:t>
      </w:r>
      <w:r w:rsidR="00C707CE">
        <w:t>souhlasu Centrálního zadavatele postoupit práva a povinnosti plynoucí z této Rámcové smlouvy</w:t>
      </w:r>
      <w:r w:rsidR="00412E15">
        <w:t xml:space="preserve"> nebo z Kupní smlouvy</w:t>
      </w:r>
      <w:r w:rsidR="00695E5B">
        <w:t>, jakož ani tuto Rámcovou smlouvu</w:t>
      </w:r>
      <w:r w:rsidR="00C707CE">
        <w:t xml:space="preserve"> </w:t>
      </w:r>
      <w:r w:rsidR="00412E15">
        <w:t xml:space="preserve">nebo Kupní smlouvu </w:t>
      </w:r>
      <w:r w:rsidR="00C707CE">
        <w:t>třetí osobě.</w:t>
      </w:r>
    </w:p>
    <w:p w:rsidR="008444D5" w:rsidRDefault="00C707CE" w:rsidP="00801B0C">
      <w:pPr>
        <w:numPr>
          <w:ilvl w:val="0"/>
          <w:numId w:val="20"/>
        </w:numPr>
        <w:tabs>
          <w:tab w:val="clear" w:pos="708"/>
          <w:tab w:val="num" w:pos="426"/>
        </w:tabs>
        <w:spacing w:after="120"/>
        <w:ind w:left="426" w:hanging="426"/>
        <w:jc w:val="both"/>
      </w:pPr>
      <w:r>
        <w:t xml:space="preserve">Pokud se jakékoliv ustanovení této Rámcové smlouvy </w:t>
      </w:r>
      <w:r w:rsidR="00E55169">
        <w:t xml:space="preserve">nebo Kupní smlouvy </w:t>
      </w:r>
      <w:r>
        <w:t>stane neplatným či nevymahatelným, nebude to mít vliv na platnost a vymahatelnost ostatních ustanovení této Rámcové smlouvy</w:t>
      </w:r>
      <w:r w:rsidR="00E55169">
        <w:t xml:space="preserve"> nebo Kupní smlouvy</w:t>
      </w:r>
      <w:r>
        <w:t xml:space="preserve">. Smluvní strany se zavazují nahradit neplatné nebo nevymahatelné ustanovení novým ustanovením, jehož znění bude odpovídat úmyslu vyjádřenému původním ustanovením a touto </w:t>
      </w:r>
      <w:r w:rsidR="00840362">
        <w:t xml:space="preserve">Rámcovou </w:t>
      </w:r>
      <w:r>
        <w:t xml:space="preserve">smlouvou </w:t>
      </w:r>
      <w:r w:rsidR="00E55169">
        <w:t xml:space="preserve">resp. Kupní smlouvou </w:t>
      </w:r>
      <w:r>
        <w:t>jako celkem.</w:t>
      </w:r>
    </w:p>
    <w:p w:rsidR="008444D5" w:rsidRDefault="008444D5" w:rsidP="00801B0C">
      <w:pPr>
        <w:numPr>
          <w:ilvl w:val="0"/>
          <w:numId w:val="20"/>
        </w:numPr>
        <w:tabs>
          <w:tab w:val="clear" w:pos="708"/>
          <w:tab w:val="num" w:pos="426"/>
        </w:tabs>
        <w:spacing w:after="120"/>
        <w:ind w:left="426" w:hanging="426"/>
        <w:jc w:val="both"/>
      </w:pPr>
      <w:r>
        <w:lastRenderedPageBreak/>
        <w:t>Tato Rámcová smlouva</w:t>
      </w:r>
      <w:r w:rsidR="00E55169">
        <w:t>, jakož i Kupní smlouvy</w:t>
      </w:r>
      <w:r>
        <w:t xml:space="preserve"> se řídí právním řádem České republiky. Veškeré spory vzniklé z této Rámcové smlouvy</w:t>
      </w:r>
      <w:r w:rsidR="00E55169">
        <w:t xml:space="preserve"> nebo Kupní smlouvy</w:t>
      </w:r>
      <w:r>
        <w:t xml:space="preserve"> nebo v souvislosti s</w:t>
      </w:r>
      <w:r w:rsidR="00E55169">
        <w:t> </w:t>
      </w:r>
      <w:r>
        <w:t>n</w:t>
      </w:r>
      <w:r w:rsidR="00E55169">
        <w:t>ěkterou z nich budou s</w:t>
      </w:r>
      <w:r>
        <w:t xml:space="preserve">mluvní strany řešit především vzájemnou dohodou. Nedojde-li k dohodě, budou spory vyplývající ze závazkového vztahu upraveného touto Rámcovou smlouvou </w:t>
      </w:r>
      <w:r w:rsidR="00E55169">
        <w:t xml:space="preserve">nebo Kupní smlouvou </w:t>
      </w:r>
      <w:r w:rsidRPr="00DA2EC2">
        <w:t>rozhodovány s konečnou platností před věcně a místně příslušným soudem České republiky</w:t>
      </w:r>
      <w:r>
        <w:t>.</w:t>
      </w:r>
    </w:p>
    <w:p w:rsidR="00C707CE" w:rsidRDefault="00C707CE" w:rsidP="00801B0C">
      <w:pPr>
        <w:numPr>
          <w:ilvl w:val="0"/>
          <w:numId w:val="20"/>
        </w:numPr>
        <w:tabs>
          <w:tab w:val="clear" w:pos="708"/>
          <w:tab w:val="num" w:pos="426"/>
        </w:tabs>
        <w:spacing w:after="120"/>
        <w:ind w:left="426" w:hanging="426"/>
        <w:jc w:val="both"/>
      </w:pPr>
      <w:r>
        <w:t xml:space="preserve">Rámcová smlouva je vyhotovena </w:t>
      </w:r>
      <w:r w:rsidRPr="008A06F6">
        <w:t xml:space="preserve">v </w:t>
      </w:r>
      <w:r w:rsidR="00FA753B" w:rsidRPr="008A06F6">
        <w:t xml:space="preserve">6 </w:t>
      </w:r>
      <w:r w:rsidRPr="008A06F6">
        <w:t>stejnopisech</w:t>
      </w:r>
      <w:r>
        <w:t xml:space="preserve"> s platností originálu, přičemž </w:t>
      </w:r>
      <w:r w:rsidR="00014549">
        <w:t xml:space="preserve">Centrální zadavatel </w:t>
      </w:r>
      <w:r>
        <w:t xml:space="preserve">obdrží jedno vyhotovení a každý z </w:t>
      </w:r>
      <w:r w:rsidR="00D469CE">
        <w:t>D</w:t>
      </w:r>
      <w:r>
        <w:t>odavatelů obdrží jedno vyhotovení.</w:t>
      </w:r>
    </w:p>
    <w:p w:rsidR="00220A1A" w:rsidRPr="00AC7A6E" w:rsidRDefault="00220A1A" w:rsidP="00801B0C">
      <w:pPr>
        <w:numPr>
          <w:ilvl w:val="0"/>
          <w:numId w:val="20"/>
        </w:numPr>
        <w:tabs>
          <w:tab w:val="clear" w:pos="708"/>
          <w:tab w:val="num" w:pos="426"/>
        </w:tabs>
        <w:spacing w:after="120"/>
        <w:ind w:left="426" w:hanging="426"/>
        <w:jc w:val="both"/>
      </w:pPr>
      <w:r>
        <w:t xml:space="preserve">Přílohy </w:t>
      </w:r>
      <w:r w:rsidR="00C1553C">
        <w:t>jsou</w:t>
      </w:r>
      <w:r>
        <w:t xml:space="preserve"> nedílnou součást</w:t>
      </w:r>
      <w:r w:rsidR="00C1553C">
        <w:t>í</w:t>
      </w:r>
      <w:r>
        <w:t xml:space="preserve"> této Rámcové smlouvy.</w:t>
      </w:r>
    </w:p>
    <w:p w:rsidR="00C707CE" w:rsidRPr="00761B11" w:rsidRDefault="00C707CE" w:rsidP="00801B0C">
      <w:pPr>
        <w:numPr>
          <w:ilvl w:val="0"/>
          <w:numId w:val="20"/>
        </w:numPr>
        <w:tabs>
          <w:tab w:val="clear" w:pos="708"/>
          <w:tab w:val="num" w:pos="426"/>
        </w:tabs>
        <w:spacing w:after="120"/>
        <w:ind w:left="426" w:hanging="426"/>
        <w:jc w:val="both"/>
      </w:pPr>
      <w:r>
        <w:t xml:space="preserve">Pokud tato Rámcová smlouva nestanoví jinak, řídí se tento smluvní vztah příslušnými ustanoveními </w:t>
      </w:r>
      <w:r w:rsidR="00283392">
        <w:t>O</w:t>
      </w:r>
      <w:r>
        <w:t>bčanského zákoníku</w:t>
      </w:r>
      <w:r w:rsidR="003E4DC9">
        <w:t xml:space="preserve"> upravující koupi movité věci</w:t>
      </w:r>
      <w:r>
        <w:t>.</w:t>
      </w:r>
    </w:p>
    <w:p w:rsidR="00C707CE" w:rsidRDefault="00C707CE">
      <w:pPr>
        <w:keepNext/>
        <w:autoSpaceDE w:val="0"/>
        <w:jc w:val="both"/>
        <w:rPr>
          <w:b/>
        </w:rPr>
      </w:pPr>
    </w:p>
    <w:p w:rsidR="00C707CE" w:rsidRDefault="00C707CE">
      <w:pPr>
        <w:keepNext/>
        <w:autoSpaceDE w:val="0"/>
        <w:jc w:val="both"/>
      </w:pPr>
      <w:r>
        <w:rPr>
          <w:b/>
        </w:rPr>
        <w:t xml:space="preserve">Příloha č. 1: </w:t>
      </w:r>
      <w:r>
        <w:t xml:space="preserve">Seznam </w:t>
      </w:r>
      <w:r w:rsidR="00D5116F">
        <w:t xml:space="preserve">Odběratelů  </w:t>
      </w:r>
    </w:p>
    <w:p w:rsidR="00C707CE" w:rsidRDefault="00C707CE" w:rsidP="009033E6">
      <w:pPr>
        <w:keepNext/>
        <w:autoSpaceDE w:val="0"/>
        <w:rPr>
          <w:b/>
        </w:rPr>
      </w:pPr>
      <w:r w:rsidRPr="009033E6">
        <w:rPr>
          <w:b/>
        </w:rPr>
        <w:t>Příloha č. 2</w:t>
      </w:r>
      <w:r>
        <w:t>: Seznam odběrných míst včetně specifických distribučních podmínek jednotlivých Odběratelů</w:t>
      </w:r>
    </w:p>
    <w:p w:rsidR="00C707CE" w:rsidRPr="002A2BDE" w:rsidRDefault="00C707CE">
      <w:pPr>
        <w:keepNext/>
        <w:autoSpaceDE w:val="0"/>
        <w:jc w:val="both"/>
        <w:rPr>
          <w:b/>
          <w:bCs/>
        </w:rPr>
      </w:pPr>
      <w:r>
        <w:rPr>
          <w:b/>
        </w:rPr>
        <w:t>Příloha č. 3:</w:t>
      </w:r>
      <w:r>
        <w:t xml:space="preserve"> Specifikace Předmětu plnění</w:t>
      </w:r>
    </w:p>
    <w:p w:rsidR="00C707CE" w:rsidRDefault="00C707CE" w:rsidP="009033E6">
      <w:pPr>
        <w:keepNext/>
        <w:autoSpaceDE w:val="0"/>
        <w:jc w:val="both"/>
        <w:rPr>
          <w:b/>
        </w:rPr>
      </w:pPr>
      <w:r w:rsidRPr="00761B11">
        <w:rPr>
          <w:b/>
        </w:rPr>
        <w:t xml:space="preserve">Příloha č. </w:t>
      </w:r>
      <w:r>
        <w:rPr>
          <w:b/>
        </w:rPr>
        <w:t>4</w:t>
      </w:r>
      <w:r w:rsidRPr="00761B11">
        <w:rPr>
          <w:b/>
        </w:rPr>
        <w:t>:</w:t>
      </w:r>
      <w:r>
        <w:t xml:space="preserve"> Vzor písemné Výzvy k předložení návrhu</w:t>
      </w:r>
      <w:r w:rsidRPr="002D2646">
        <w:t xml:space="preserve"> </w:t>
      </w:r>
      <w:r>
        <w:t xml:space="preserve">na uzavření </w:t>
      </w:r>
      <w:r w:rsidR="00DC1F52">
        <w:t>Kupní</w:t>
      </w:r>
      <w:r>
        <w:t xml:space="preserve"> smlouvy</w:t>
      </w:r>
    </w:p>
    <w:p w:rsidR="00C707CE" w:rsidRDefault="00C707CE">
      <w:pPr>
        <w:keepNext/>
        <w:autoSpaceDE w:val="0"/>
        <w:jc w:val="both"/>
      </w:pPr>
      <w:r w:rsidRPr="002A2BDE">
        <w:rPr>
          <w:b/>
          <w:bCs/>
        </w:rPr>
        <w:t xml:space="preserve">Příloha č. </w:t>
      </w:r>
      <w:r>
        <w:rPr>
          <w:b/>
          <w:bCs/>
        </w:rPr>
        <w:t>5</w:t>
      </w:r>
      <w:r w:rsidRPr="002A2BDE">
        <w:rPr>
          <w:b/>
          <w:bCs/>
        </w:rPr>
        <w:t>:</w:t>
      </w:r>
      <w:r w:rsidRPr="002A2BDE">
        <w:t xml:space="preserve"> Vzor </w:t>
      </w:r>
      <w:r>
        <w:t>N</w:t>
      </w:r>
      <w:r w:rsidRPr="002A2BDE">
        <w:t xml:space="preserve">ávrhu na uzavření </w:t>
      </w:r>
      <w:r w:rsidR="00DC1F52">
        <w:t>Kupní</w:t>
      </w:r>
      <w:r w:rsidRPr="002A2BDE">
        <w:t xml:space="preserve"> smlouvy</w:t>
      </w:r>
      <w:r>
        <w:t xml:space="preserve"> </w:t>
      </w:r>
    </w:p>
    <w:p w:rsidR="00C707CE" w:rsidRDefault="00C707CE">
      <w:pPr>
        <w:keepNext/>
        <w:autoSpaceDE w:val="0"/>
        <w:jc w:val="both"/>
      </w:pPr>
      <w:r>
        <w:rPr>
          <w:b/>
        </w:rPr>
        <w:t xml:space="preserve">Příloha č. 6: </w:t>
      </w:r>
      <w:r>
        <w:t>Cena podle Specifikace Předmětu plnění</w:t>
      </w:r>
    </w:p>
    <w:p w:rsidR="00C707CE" w:rsidRDefault="00C707CE">
      <w:pPr>
        <w:keepNext/>
        <w:autoSpaceDE w:val="0"/>
        <w:jc w:val="both"/>
      </w:pPr>
      <w:r w:rsidRPr="002A2BDE">
        <w:rPr>
          <w:b/>
        </w:rPr>
        <w:t>Příloh</w:t>
      </w:r>
      <w:r>
        <w:rPr>
          <w:b/>
        </w:rPr>
        <w:t>a</w:t>
      </w:r>
      <w:r w:rsidRPr="002A2BDE">
        <w:rPr>
          <w:b/>
        </w:rPr>
        <w:t xml:space="preserve"> č. </w:t>
      </w:r>
      <w:r>
        <w:rPr>
          <w:b/>
        </w:rPr>
        <w:t>7</w:t>
      </w:r>
      <w:r w:rsidRPr="002A2BDE">
        <w:rPr>
          <w:b/>
        </w:rPr>
        <w:t>:</w:t>
      </w:r>
      <w:r>
        <w:t xml:space="preserve"> Vzor pro zasílání údajů o skutečném čerpání</w:t>
      </w:r>
    </w:p>
    <w:p w:rsidR="00C707CE" w:rsidRDefault="00C707CE">
      <w:pPr>
        <w:keepNext/>
        <w:autoSpaceDE w:val="0"/>
        <w:jc w:val="both"/>
      </w:pPr>
    </w:p>
    <w:p w:rsidR="007B5DDF" w:rsidRDefault="007B5DDF" w:rsidP="00FD5138">
      <w:pPr>
        <w:autoSpaceDE w:val="0"/>
        <w:jc w:val="both"/>
      </w:pPr>
    </w:p>
    <w:p w:rsidR="007B5DDF" w:rsidRDefault="007B5DDF" w:rsidP="00FD5138">
      <w:pPr>
        <w:autoSpaceDE w:val="0"/>
        <w:jc w:val="both"/>
      </w:pPr>
    </w:p>
    <w:p w:rsidR="00C707CE" w:rsidRDefault="00C707CE" w:rsidP="00FD5138">
      <w:pPr>
        <w:autoSpaceDE w:val="0"/>
        <w:jc w:val="both"/>
      </w:pPr>
      <w:r>
        <w:t>V Praze dne ...........................</w:t>
      </w:r>
      <w:r>
        <w:tab/>
        <w:t xml:space="preserve"> </w:t>
      </w:r>
      <w:r>
        <w:tab/>
        <w:t>___________________________________</w:t>
      </w:r>
      <w:r>
        <w:tab/>
        <w:t xml:space="preserve">            </w:t>
      </w:r>
      <w:r>
        <w:tab/>
      </w:r>
      <w:r>
        <w:tab/>
      </w:r>
      <w:r>
        <w:tab/>
      </w:r>
      <w:r>
        <w:tab/>
      </w:r>
      <w:r>
        <w:tab/>
      </w:r>
      <w:r>
        <w:tab/>
      </w:r>
      <w:r>
        <w:tab/>
      </w:r>
      <w:r>
        <w:tab/>
        <w:t>Centrální zadavatel</w:t>
      </w:r>
      <w:r>
        <w:tab/>
      </w:r>
      <w:r>
        <w:tab/>
      </w:r>
      <w:r>
        <w:tab/>
      </w:r>
      <w:r>
        <w:tab/>
      </w:r>
      <w:r>
        <w:tab/>
      </w:r>
      <w:r>
        <w:tab/>
      </w:r>
      <w:r>
        <w:tab/>
      </w:r>
      <w:r>
        <w:tab/>
      </w:r>
      <w:r>
        <w:tab/>
      </w:r>
      <w:r>
        <w:tab/>
        <w:t>Ing. Andrej Babiš</w:t>
      </w:r>
      <w:r>
        <w:tab/>
      </w:r>
      <w:r>
        <w:tab/>
      </w:r>
      <w:r>
        <w:tab/>
      </w:r>
      <w:r>
        <w:tab/>
      </w:r>
      <w:r>
        <w:tab/>
      </w:r>
      <w:r>
        <w:tab/>
      </w:r>
      <w:r>
        <w:tab/>
      </w:r>
      <w:r>
        <w:tab/>
      </w:r>
      <w:r>
        <w:tab/>
      </w:r>
      <w:r>
        <w:tab/>
        <w:t>ministr financí</w:t>
      </w:r>
    </w:p>
    <w:p w:rsidR="00C707CE" w:rsidRDefault="00C707CE" w:rsidP="00FD5138">
      <w:pPr>
        <w:autoSpaceDE w:val="0"/>
        <w:ind w:left="-1"/>
        <w:jc w:val="both"/>
      </w:pPr>
    </w:p>
    <w:p w:rsidR="00C707CE" w:rsidRDefault="00C707CE" w:rsidP="00FD5138">
      <w:pPr>
        <w:autoSpaceDE w:val="0"/>
        <w:ind w:left="-1"/>
        <w:jc w:val="both"/>
      </w:pPr>
    </w:p>
    <w:p w:rsidR="00C707CE" w:rsidRDefault="00C707CE" w:rsidP="00FD5138">
      <w:pPr>
        <w:autoSpaceDE w:val="0"/>
        <w:ind w:left="-1"/>
        <w:jc w:val="both"/>
      </w:pPr>
    </w:p>
    <w:p w:rsidR="00C707CE" w:rsidRDefault="00C707CE" w:rsidP="00FD5138">
      <w:pPr>
        <w:autoSpaceDE w:val="0"/>
        <w:ind w:left="-1"/>
        <w:jc w:val="both"/>
      </w:pPr>
      <w:r>
        <w:t>V........................... dne......................</w:t>
      </w:r>
      <w:r>
        <w:tab/>
      </w:r>
      <w:r>
        <w:tab/>
      </w:r>
      <w:r>
        <w:tab/>
        <w:t>____________________________</w:t>
      </w:r>
      <w:r>
        <w:tab/>
      </w:r>
      <w:r>
        <w:tab/>
      </w:r>
      <w:r>
        <w:tab/>
      </w:r>
      <w:r>
        <w:tab/>
      </w:r>
      <w:r>
        <w:tab/>
      </w:r>
      <w:r>
        <w:tab/>
      </w:r>
      <w:r>
        <w:tab/>
      </w:r>
      <w:r>
        <w:tab/>
      </w:r>
      <w:r>
        <w:tab/>
      </w:r>
      <w:r>
        <w:tab/>
        <w:t xml:space="preserve">      za </w:t>
      </w:r>
      <w:r w:rsidR="00D469CE">
        <w:t>D</w:t>
      </w:r>
      <w:r>
        <w:t>odavatele č. 1</w:t>
      </w:r>
      <w:r>
        <w:tab/>
      </w:r>
      <w:r>
        <w:tab/>
      </w:r>
      <w:r>
        <w:tab/>
      </w:r>
      <w:r>
        <w:tab/>
      </w:r>
      <w:r>
        <w:tab/>
        <w:t xml:space="preserve">        </w:t>
      </w:r>
      <w:r>
        <w:tab/>
      </w:r>
      <w:r>
        <w:tab/>
      </w:r>
      <w:r>
        <w:tab/>
      </w:r>
      <w:r>
        <w:tab/>
      </w:r>
      <w:r>
        <w:tab/>
        <w:t xml:space="preserve">        .........................................</w:t>
      </w:r>
      <w:r>
        <w:tab/>
      </w:r>
      <w:r>
        <w:tab/>
      </w:r>
      <w:r>
        <w:tab/>
      </w:r>
      <w:r>
        <w:tab/>
      </w:r>
      <w:r>
        <w:tab/>
      </w:r>
      <w:r>
        <w:tab/>
      </w:r>
      <w:r>
        <w:tab/>
      </w:r>
      <w:r>
        <w:tab/>
      </w:r>
      <w:r>
        <w:tab/>
        <w:t xml:space="preserve">                .........................</w:t>
      </w:r>
      <w:r>
        <w:tab/>
      </w:r>
    </w:p>
    <w:p w:rsidR="00C707CE" w:rsidRDefault="00C707CE" w:rsidP="00FD5138">
      <w:pPr>
        <w:autoSpaceDE w:val="0"/>
        <w:ind w:left="-1"/>
        <w:jc w:val="both"/>
      </w:pPr>
    </w:p>
    <w:p w:rsidR="00C707CE" w:rsidRDefault="00C707CE" w:rsidP="00FD5138">
      <w:pPr>
        <w:autoSpaceDE w:val="0"/>
        <w:ind w:left="-1"/>
        <w:jc w:val="both"/>
      </w:pPr>
    </w:p>
    <w:p w:rsidR="00C707CE" w:rsidRDefault="00C707CE" w:rsidP="00FD5138">
      <w:pPr>
        <w:autoSpaceDE w:val="0"/>
        <w:ind w:left="-1"/>
        <w:jc w:val="both"/>
      </w:pPr>
      <w:r>
        <w:t>V........................... dne......................</w:t>
      </w:r>
      <w:r>
        <w:tab/>
      </w:r>
      <w:r>
        <w:tab/>
      </w:r>
      <w:r>
        <w:tab/>
        <w:t>____________________________</w:t>
      </w:r>
      <w:r>
        <w:tab/>
      </w:r>
      <w:r>
        <w:tab/>
      </w:r>
      <w:r>
        <w:tab/>
      </w:r>
      <w:r>
        <w:tab/>
      </w:r>
      <w:r>
        <w:tab/>
      </w:r>
      <w:r>
        <w:tab/>
      </w:r>
      <w:r>
        <w:tab/>
      </w:r>
      <w:r>
        <w:tab/>
      </w:r>
      <w:r>
        <w:tab/>
      </w:r>
      <w:r>
        <w:tab/>
        <w:t xml:space="preserve">      za </w:t>
      </w:r>
      <w:r w:rsidR="00D469CE">
        <w:t>D</w:t>
      </w:r>
      <w:r>
        <w:t>odavatele č. 2</w:t>
      </w:r>
      <w:r>
        <w:tab/>
      </w:r>
      <w:r>
        <w:tab/>
      </w:r>
      <w:r>
        <w:tab/>
      </w:r>
      <w:r>
        <w:tab/>
      </w:r>
      <w:r>
        <w:tab/>
        <w:t xml:space="preserve">        </w:t>
      </w:r>
      <w:r>
        <w:tab/>
      </w:r>
      <w:r>
        <w:tab/>
      </w:r>
      <w:r>
        <w:tab/>
      </w:r>
      <w:r>
        <w:tab/>
      </w:r>
      <w:r>
        <w:tab/>
        <w:t xml:space="preserve">        .........................................</w:t>
      </w:r>
      <w:r>
        <w:tab/>
      </w:r>
      <w:r>
        <w:tab/>
      </w:r>
      <w:r>
        <w:tab/>
      </w:r>
      <w:r>
        <w:tab/>
      </w:r>
      <w:r>
        <w:tab/>
      </w:r>
      <w:r>
        <w:tab/>
      </w:r>
      <w:r>
        <w:tab/>
      </w:r>
      <w:r>
        <w:tab/>
      </w:r>
      <w:r>
        <w:tab/>
        <w:t xml:space="preserve">                .........................</w:t>
      </w:r>
      <w:r>
        <w:tab/>
      </w:r>
    </w:p>
    <w:p w:rsidR="00C707CE" w:rsidRDefault="00C707CE" w:rsidP="00FD5138">
      <w:pPr>
        <w:autoSpaceDE w:val="0"/>
        <w:ind w:left="-1"/>
        <w:jc w:val="both"/>
      </w:pPr>
    </w:p>
    <w:p w:rsidR="00C707CE" w:rsidRDefault="00C707CE" w:rsidP="00FD5138">
      <w:pPr>
        <w:autoSpaceDE w:val="0"/>
        <w:ind w:left="-1"/>
        <w:jc w:val="both"/>
      </w:pPr>
      <w:r>
        <w:tab/>
      </w:r>
    </w:p>
    <w:p w:rsidR="00C707CE" w:rsidRDefault="00C707CE" w:rsidP="00FD5138">
      <w:pPr>
        <w:autoSpaceDE w:val="0"/>
        <w:ind w:left="-1"/>
        <w:jc w:val="both"/>
      </w:pPr>
      <w:r>
        <w:t>V........................... dne......................</w:t>
      </w:r>
      <w:r>
        <w:tab/>
      </w:r>
      <w:r>
        <w:tab/>
      </w:r>
      <w:r>
        <w:tab/>
        <w:t>____________________________</w:t>
      </w:r>
      <w:r>
        <w:tab/>
      </w:r>
      <w:r>
        <w:tab/>
      </w:r>
      <w:r>
        <w:tab/>
      </w:r>
      <w:r>
        <w:tab/>
      </w:r>
      <w:r>
        <w:tab/>
      </w:r>
      <w:r>
        <w:tab/>
      </w:r>
      <w:r>
        <w:tab/>
      </w:r>
      <w:r>
        <w:tab/>
      </w:r>
      <w:r>
        <w:tab/>
      </w:r>
      <w:r>
        <w:tab/>
        <w:t xml:space="preserve">      za </w:t>
      </w:r>
      <w:r w:rsidR="00D469CE">
        <w:t>D</w:t>
      </w:r>
      <w:r>
        <w:t>odavatele č. 3</w:t>
      </w:r>
      <w:r>
        <w:tab/>
      </w:r>
      <w:r>
        <w:tab/>
      </w:r>
      <w:r>
        <w:tab/>
      </w:r>
      <w:r>
        <w:tab/>
      </w:r>
      <w:r>
        <w:tab/>
        <w:t xml:space="preserve">        </w:t>
      </w:r>
      <w:r>
        <w:tab/>
      </w:r>
      <w:r>
        <w:tab/>
      </w:r>
      <w:r>
        <w:tab/>
      </w:r>
      <w:r>
        <w:tab/>
      </w:r>
      <w:r>
        <w:tab/>
        <w:t xml:space="preserve">        .........................................</w:t>
      </w:r>
      <w:r>
        <w:tab/>
      </w:r>
      <w:r>
        <w:tab/>
      </w:r>
      <w:r>
        <w:tab/>
      </w:r>
      <w:r>
        <w:tab/>
      </w:r>
      <w:r>
        <w:tab/>
      </w:r>
      <w:r>
        <w:tab/>
      </w:r>
      <w:r>
        <w:tab/>
      </w:r>
      <w:r>
        <w:tab/>
      </w:r>
      <w:r>
        <w:tab/>
        <w:t xml:space="preserve">                .........................</w:t>
      </w:r>
      <w:r>
        <w:tab/>
      </w:r>
    </w:p>
    <w:p w:rsidR="00C707CE" w:rsidRDefault="00C707CE" w:rsidP="00FD5138">
      <w:pPr>
        <w:autoSpaceDE w:val="0"/>
        <w:ind w:left="-1"/>
        <w:jc w:val="both"/>
      </w:pPr>
    </w:p>
    <w:p w:rsidR="00C707CE" w:rsidRDefault="00C707CE" w:rsidP="00FD5138">
      <w:pPr>
        <w:autoSpaceDE w:val="0"/>
        <w:ind w:left="-1"/>
        <w:jc w:val="both"/>
      </w:pPr>
    </w:p>
    <w:p w:rsidR="00C707CE" w:rsidRDefault="00C707CE" w:rsidP="00FD5138">
      <w:pPr>
        <w:autoSpaceDE w:val="0"/>
        <w:ind w:left="-1"/>
        <w:jc w:val="both"/>
      </w:pPr>
    </w:p>
    <w:p w:rsidR="00C707CE" w:rsidRDefault="00C707CE" w:rsidP="00FD5138">
      <w:pPr>
        <w:autoSpaceDE w:val="0"/>
        <w:ind w:left="-1"/>
        <w:jc w:val="both"/>
      </w:pPr>
      <w:r>
        <w:lastRenderedPageBreak/>
        <w:t>V........................... dne......................</w:t>
      </w:r>
      <w:r>
        <w:tab/>
      </w:r>
      <w:r>
        <w:tab/>
      </w:r>
      <w:r>
        <w:tab/>
        <w:t>____________________________</w:t>
      </w:r>
      <w:r>
        <w:tab/>
      </w:r>
      <w:r>
        <w:tab/>
      </w:r>
      <w:r>
        <w:tab/>
      </w:r>
      <w:r>
        <w:tab/>
      </w:r>
      <w:r>
        <w:tab/>
      </w:r>
      <w:r>
        <w:tab/>
      </w:r>
      <w:r>
        <w:tab/>
      </w:r>
      <w:r>
        <w:tab/>
      </w:r>
      <w:r>
        <w:tab/>
      </w:r>
      <w:r>
        <w:tab/>
        <w:t xml:space="preserve">      za </w:t>
      </w:r>
      <w:r w:rsidR="00D469CE">
        <w:t>D</w:t>
      </w:r>
      <w:r>
        <w:t>odavatele č. 4</w:t>
      </w:r>
      <w:r>
        <w:tab/>
      </w:r>
      <w:r>
        <w:tab/>
      </w:r>
      <w:r>
        <w:tab/>
      </w:r>
      <w:r>
        <w:tab/>
      </w:r>
      <w:r>
        <w:tab/>
        <w:t xml:space="preserve">        </w:t>
      </w:r>
      <w:r>
        <w:tab/>
      </w:r>
      <w:r>
        <w:tab/>
      </w:r>
      <w:r>
        <w:tab/>
      </w:r>
      <w:r>
        <w:tab/>
      </w:r>
      <w:r>
        <w:tab/>
        <w:t xml:space="preserve">        .........................................</w:t>
      </w:r>
      <w:r>
        <w:tab/>
      </w:r>
      <w:r>
        <w:tab/>
      </w:r>
      <w:r>
        <w:tab/>
      </w:r>
      <w:r>
        <w:tab/>
      </w:r>
      <w:r>
        <w:tab/>
      </w:r>
      <w:r>
        <w:tab/>
      </w:r>
      <w:r>
        <w:tab/>
      </w:r>
      <w:r>
        <w:tab/>
      </w:r>
      <w:r>
        <w:tab/>
        <w:t xml:space="preserve">                .........................</w:t>
      </w:r>
      <w:r>
        <w:tab/>
      </w:r>
    </w:p>
    <w:p w:rsidR="00C707CE" w:rsidRDefault="00C707CE" w:rsidP="00FD5138">
      <w:pPr>
        <w:autoSpaceDE w:val="0"/>
        <w:ind w:left="-1"/>
        <w:jc w:val="both"/>
      </w:pPr>
    </w:p>
    <w:p w:rsidR="00C707CE" w:rsidRPr="00FD5138" w:rsidRDefault="00C707CE" w:rsidP="00FD5138">
      <w:pPr>
        <w:autoSpaceDE w:val="0"/>
        <w:ind w:left="-1"/>
        <w:jc w:val="both"/>
        <w:rPr>
          <w:b/>
        </w:rPr>
      </w:pPr>
      <w:r>
        <w:t>V........................... dne......................</w:t>
      </w:r>
      <w:r>
        <w:tab/>
      </w:r>
      <w:r>
        <w:tab/>
      </w:r>
      <w:r>
        <w:tab/>
        <w:t>____________________________</w:t>
      </w:r>
      <w:r>
        <w:tab/>
      </w:r>
      <w:r>
        <w:tab/>
      </w:r>
      <w:r>
        <w:tab/>
      </w:r>
      <w:r>
        <w:tab/>
      </w:r>
      <w:r>
        <w:tab/>
      </w:r>
      <w:r>
        <w:tab/>
      </w:r>
      <w:r>
        <w:tab/>
      </w:r>
      <w:r>
        <w:tab/>
      </w:r>
      <w:r>
        <w:tab/>
      </w:r>
      <w:r>
        <w:tab/>
        <w:t xml:space="preserve">      za </w:t>
      </w:r>
      <w:r w:rsidR="00D469CE">
        <w:t>D</w:t>
      </w:r>
      <w:r>
        <w:t>odavatele č. 5</w:t>
      </w:r>
      <w:r>
        <w:tab/>
      </w:r>
      <w:r>
        <w:tab/>
      </w:r>
      <w:r>
        <w:tab/>
      </w:r>
      <w:r>
        <w:tab/>
      </w:r>
      <w:r>
        <w:tab/>
        <w:t xml:space="preserve">        </w:t>
      </w:r>
      <w:r>
        <w:tab/>
      </w:r>
      <w:r>
        <w:tab/>
      </w:r>
      <w:r>
        <w:tab/>
      </w:r>
      <w:r>
        <w:tab/>
      </w:r>
      <w:r>
        <w:tab/>
        <w:t xml:space="preserve">        .........................................</w:t>
      </w:r>
      <w:r>
        <w:tab/>
      </w:r>
      <w:r>
        <w:tab/>
      </w:r>
      <w:r>
        <w:tab/>
      </w:r>
      <w:r>
        <w:tab/>
      </w:r>
      <w:r>
        <w:tab/>
      </w:r>
      <w:r>
        <w:tab/>
      </w:r>
      <w:r>
        <w:tab/>
      </w:r>
      <w:r>
        <w:tab/>
      </w:r>
      <w:r>
        <w:tab/>
        <w:t xml:space="preserve">                .........................</w:t>
      </w:r>
      <w:r>
        <w:tab/>
      </w:r>
    </w:p>
    <w:sectPr w:rsidR="00C707CE" w:rsidRPr="00FD5138" w:rsidSect="00A71D64">
      <w:headerReference w:type="default" r:id="rId10"/>
      <w:footerReference w:type="default" r:id="rId11"/>
      <w:type w:val="continuous"/>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Pokorná Kristýna Bc." w:date="2015-08-12T16:57:00Z" w:initials="PKB">
    <w:p w:rsidR="002B40E6" w:rsidRDefault="002B40E6">
      <w:pPr>
        <w:pStyle w:val="Textkomente"/>
      </w:pPr>
      <w:r>
        <w:rPr>
          <w:rStyle w:val="Odkaznakoment"/>
        </w:rPr>
        <w:annotationRef/>
      </w:r>
      <w:r>
        <w:t>Bude upraveno podle počtu Dodavatelů, se kterými bude RS uzavřena.</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5999" w:rsidRDefault="00775999">
      <w:r>
        <w:separator/>
      </w:r>
    </w:p>
  </w:endnote>
  <w:endnote w:type="continuationSeparator" w:id="0">
    <w:p w:rsidR="00775999" w:rsidRDefault="007759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Liberation Sans">
    <w:altName w:val="Arial"/>
    <w:panose1 w:val="00000000000000000000"/>
    <w:charset w:val="EE"/>
    <w:family w:val="swiss"/>
    <w:notTrueType/>
    <w:pitch w:val="variable"/>
    <w:sig w:usb0="00000005" w:usb1="00000000" w:usb2="00000000" w:usb3="00000000" w:csb0="00000002" w:csb1="00000000"/>
  </w:font>
  <w:font w:name="FreeSans">
    <w:altName w:val="Times New Roman"/>
    <w:panose1 w:val="00000000000000000000"/>
    <w:charset w:val="EE"/>
    <w:family w:val="auto"/>
    <w:notTrueType/>
    <w:pitch w:val="variable"/>
    <w:sig w:usb0="00000005" w:usb1="00000000" w:usb2="00000000" w:usb3="00000000" w:csb0="00000002" w:csb1="00000000"/>
  </w:font>
  <w:font w:name="News Serif EE">
    <w:altName w:val="Times New Roman"/>
    <w:panose1 w:val="00000000000000000000"/>
    <w:charset w:val="EE"/>
    <w:family w:val="roman"/>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474" w:rsidRDefault="006F6474">
    <w:pPr>
      <w:pStyle w:val="Zpat"/>
      <w:jc w:val="right"/>
    </w:pPr>
    <w:r>
      <w:fldChar w:fldCharType="begin"/>
    </w:r>
    <w:r>
      <w:instrText>PAGE   \* MERGEFORMAT</w:instrText>
    </w:r>
    <w:r>
      <w:fldChar w:fldCharType="separate"/>
    </w:r>
    <w:r w:rsidR="00AB15E4">
      <w:rPr>
        <w:noProof/>
      </w:rPr>
      <w:t>5</w:t>
    </w:r>
    <w:r>
      <w:rPr>
        <w:noProof/>
      </w:rPr>
      <w:fldChar w:fldCharType="end"/>
    </w:r>
  </w:p>
  <w:p w:rsidR="006F6474" w:rsidRDefault="006F6474" w:rsidP="00F3562B">
    <w:pPr>
      <w:pStyle w:val="Zpat"/>
      <w:ind w:right="85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5999" w:rsidRDefault="00775999">
      <w:r>
        <w:separator/>
      </w:r>
    </w:p>
  </w:footnote>
  <w:footnote w:type="continuationSeparator" w:id="0">
    <w:p w:rsidR="00775999" w:rsidRDefault="007759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474" w:rsidRDefault="006F6474" w:rsidP="00F53608">
    <w:pPr>
      <w:pStyle w:val="Zhlav"/>
    </w:pPr>
    <w:r>
      <w:rPr>
        <w:i/>
        <w:sz w:val="20"/>
        <w:szCs w:val="20"/>
      </w:rPr>
      <w:t xml:space="preserve">Příloha č. 6 k </w:t>
    </w:r>
    <w:r w:rsidRPr="006D6B86">
      <w:rPr>
        <w:i/>
        <w:sz w:val="20"/>
        <w:szCs w:val="20"/>
      </w:rPr>
      <w:t>VZ Dodávky kancelářského papíru pro 6 resortů</w:t>
    </w:r>
    <w:r>
      <w:rPr>
        <w:i/>
        <w:sz w:val="20"/>
        <w:szCs w:val="20"/>
      </w:rPr>
      <w:tab/>
    </w:r>
    <w:r w:rsidR="00F53608">
      <w:rPr>
        <w:i/>
        <w:sz w:val="20"/>
        <w:szCs w:val="20"/>
      </w:rPr>
      <w:t>č. j.: MF-18419/2015/9001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4050011"/>
    <w:lvl w:ilvl="0">
      <w:start w:val="1"/>
      <w:numFmt w:val="decimal"/>
      <w:lvlText w:val="%1)"/>
      <w:lvlJc w:val="left"/>
      <w:pPr>
        <w:ind w:left="720" w:hanging="360"/>
      </w:pPr>
    </w:lvl>
  </w:abstractNum>
  <w:abstractNum w:abstractNumId="1">
    <w:nsid w:val="00000002"/>
    <w:multiLevelType w:val="singleLevel"/>
    <w:tmpl w:val="00000002"/>
    <w:name w:val="WW8Num2"/>
    <w:lvl w:ilvl="0">
      <w:start w:val="1"/>
      <w:numFmt w:val="decimal"/>
      <w:lvlText w:val="%1."/>
      <w:lvlJc w:val="left"/>
      <w:pPr>
        <w:tabs>
          <w:tab w:val="num" w:pos="720"/>
        </w:tabs>
        <w:ind w:left="720" w:hanging="360"/>
      </w:pPr>
      <w:rPr>
        <w:rFonts w:ascii="Times New Roman" w:hAnsi="Times New Roman" w:cs="Times New Roman"/>
        <w:b w:val="0"/>
        <w:bCs/>
      </w:rPr>
    </w:lvl>
  </w:abstractNum>
  <w:abstractNum w:abstractNumId="2">
    <w:nsid w:val="00000003"/>
    <w:multiLevelType w:val="multilevel"/>
    <w:tmpl w:val="6B808FE4"/>
    <w:name w:val="WW8Num3"/>
    <w:lvl w:ilvl="0">
      <w:start w:val="1"/>
      <w:numFmt w:val="upperRoman"/>
      <w:lvlText w:val="%1."/>
      <w:lvlJc w:val="right"/>
      <w:pPr>
        <w:tabs>
          <w:tab w:val="num" w:pos="0"/>
        </w:tabs>
        <w:ind w:left="360" w:hanging="360"/>
      </w:pPr>
      <w:rPr>
        <w:b/>
      </w:rPr>
    </w:lvl>
    <w:lvl w:ilvl="1">
      <w:start w:val="1"/>
      <w:numFmt w:val="decimal"/>
      <w:lvlText w:val="%2)"/>
      <w:lvlJc w:val="left"/>
      <w:pPr>
        <w:tabs>
          <w:tab w:val="num" w:pos="0"/>
        </w:tabs>
        <w:ind w:left="720" w:hanging="360"/>
      </w:pPr>
      <w:rPr>
        <w:b w:val="0"/>
      </w:rPr>
    </w:lvl>
    <w:lvl w:ilvl="2">
      <w:start w:val="1"/>
      <w:numFmt w:val="lowerRoman"/>
      <w:lvlText w:val="%3)"/>
      <w:lvlJc w:val="left"/>
      <w:pPr>
        <w:tabs>
          <w:tab w:val="num" w:pos="0"/>
        </w:tabs>
        <w:ind w:left="1080" w:hanging="360"/>
      </w:pPr>
      <w:rPr>
        <w:rFonts w:cs="Times New Roman"/>
      </w:rPr>
    </w:lvl>
    <w:lvl w:ilvl="3">
      <w:start w:val="1"/>
      <w:numFmt w:val="decimal"/>
      <w:lvlText w:val="(%4)"/>
      <w:lvlJc w:val="left"/>
      <w:pPr>
        <w:tabs>
          <w:tab w:val="num" w:pos="0"/>
        </w:tabs>
        <w:ind w:left="1440" w:hanging="360"/>
      </w:pPr>
      <w:rPr>
        <w:rFonts w:cs="Times New Roman"/>
      </w:rPr>
    </w:lvl>
    <w:lvl w:ilvl="4">
      <w:start w:val="1"/>
      <w:numFmt w:val="lowerLetter"/>
      <w:lvlText w:val="(%5)"/>
      <w:lvlJc w:val="left"/>
      <w:pPr>
        <w:tabs>
          <w:tab w:val="num" w:pos="0"/>
        </w:tabs>
        <w:ind w:left="1800" w:hanging="360"/>
      </w:pPr>
      <w:rPr>
        <w:rFonts w:cs="Times New Roman"/>
      </w:rPr>
    </w:lvl>
    <w:lvl w:ilvl="5">
      <w:start w:val="1"/>
      <w:numFmt w:val="lowerRoman"/>
      <w:lvlText w:val="(%6)"/>
      <w:lvlJc w:val="left"/>
      <w:pPr>
        <w:tabs>
          <w:tab w:val="num" w:pos="0"/>
        </w:tabs>
        <w:ind w:left="2160" w:hanging="360"/>
      </w:pPr>
      <w:rPr>
        <w:rFonts w:cs="Times New Roman"/>
      </w:rPr>
    </w:lvl>
    <w:lvl w:ilvl="6">
      <w:start w:val="1"/>
      <w:numFmt w:val="decimal"/>
      <w:lvlText w:val="%7."/>
      <w:lvlJc w:val="left"/>
      <w:pPr>
        <w:tabs>
          <w:tab w:val="num" w:pos="0"/>
        </w:tabs>
        <w:ind w:left="2520" w:hanging="360"/>
      </w:pPr>
      <w:rPr>
        <w:rFonts w:cs="Times New Roman"/>
      </w:rPr>
    </w:lvl>
    <w:lvl w:ilvl="7">
      <w:start w:val="1"/>
      <w:numFmt w:val="lowerLetter"/>
      <w:lvlText w:val="%8."/>
      <w:lvlJc w:val="left"/>
      <w:pPr>
        <w:tabs>
          <w:tab w:val="num" w:pos="0"/>
        </w:tabs>
        <w:ind w:left="2880" w:hanging="360"/>
      </w:pPr>
      <w:rPr>
        <w:rFonts w:cs="Times New Roman"/>
      </w:rPr>
    </w:lvl>
    <w:lvl w:ilvl="8">
      <w:start w:val="1"/>
      <w:numFmt w:val="lowerRoman"/>
      <w:lvlText w:val="%9."/>
      <w:lvlJc w:val="left"/>
      <w:pPr>
        <w:tabs>
          <w:tab w:val="num" w:pos="0"/>
        </w:tabs>
        <w:ind w:left="3240" w:hanging="360"/>
      </w:pPr>
      <w:rPr>
        <w:rFonts w:cs="Times New Roman"/>
      </w:rPr>
    </w:lvl>
  </w:abstractNum>
  <w:abstractNum w:abstractNumId="3">
    <w:nsid w:val="00000004"/>
    <w:multiLevelType w:val="singleLevel"/>
    <w:tmpl w:val="00000004"/>
    <w:name w:val="WW8Num4"/>
    <w:lvl w:ilvl="0">
      <w:start w:val="1"/>
      <w:numFmt w:val="decimal"/>
      <w:lvlText w:val="%1."/>
      <w:lvlJc w:val="left"/>
      <w:pPr>
        <w:tabs>
          <w:tab w:val="num" w:pos="720"/>
        </w:tabs>
        <w:ind w:left="720" w:hanging="360"/>
      </w:pPr>
      <w:rPr>
        <w:rFonts w:ascii="Times New Roman" w:hAnsi="Times New Roman" w:cs="Times New Roman"/>
        <w:b/>
      </w:rPr>
    </w:lvl>
  </w:abstractNum>
  <w:abstractNum w:abstractNumId="4">
    <w:nsid w:val="00000005"/>
    <w:multiLevelType w:val="singleLevel"/>
    <w:tmpl w:val="04050011"/>
    <w:lvl w:ilvl="0">
      <w:start w:val="1"/>
      <w:numFmt w:val="decimal"/>
      <w:lvlText w:val="%1)"/>
      <w:lvlJc w:val="left"/>
      <w:pPr>
        <w:ind w:left="720" w:hanging="360"/>
      </w:pPr>
    </w:lvl>
  </w:abstractNum>
  <w:abstractNum w:abstractNumId="5">
    <w:nsid w:val="00000006"/>
    <w:multiLevelType w:val="singleLevel"/>
    <w:tmpl w:val="04050011"/>
    <w:lvl w:ilvl="0">
      <w:start w:val="1"/>
      <w:numFmt w:val="decimal"/>
      <w:lvlText w:val="%1)"/>
      <w:lvlJc w:val="left"/>
      <w:pPr>
        <w:ind w:left="720" w:hanging="360"/>
      </w:pPr>
    </w:lvl>
  </w:abstractNum>
  <w:abstractNum w:abstractNumId="6">
    <w:nsid w:val="00000007"/>
    <w:multiLevelType w:val="singleLevel"/>
    <w:tmpl w:val="04050011"/>
    <w:lvl w:ilvl="0">
      <w:start w:val="1"/>
      <w:numFmt w:val="decimal"/>
      <w:lvlText w:val="%1)"/>
      <w:lvlJc w:val="left"/>
      <w:pPr>
        <w:ind w:left="720" w:hanging="360"/>
      </w:pPr>
    </w:lvl>
  </w:abstractNum>
  <w:abstractNum w:abstractNumId="7">
    <w:nsid w:val="00000008"/>
    <w:multiLevelType w:val="singleLevel"/>
    <w:tmpl w:val="04050011"/>
    <w:lvl w:ilvl="0">
      <w:start w:val="1"/>
      <w:numFmt w:val="decimal"/>
      <w:lvlText w:val="%1)"/>
      <w:lvlJc w:val="left"/>
      <w:pPr>
        <w:ind w:left="720" w:hanging="360"/>
      </w:pPr>
      <w:rPr>
        <w:color w:val="auto"/>
      </w:rPr>
    </w:lvl>
  </w:abstractNum>
  <w:abstractNum w:abstractNumId="8">
    <w:nsid w:val="00000009"/>
    <w:multiLevelType w:val="multilevel"/>
    <w:tmpl w:val="4FB41D96"/>
    <w:name w:val="WW8Num9"/>
    <w:lvl w:ilvl="0">
      <w:start w:val="1"/>
      <w:numFmt w:val="decimal"/>
      <w:lvlText w:val="%1)"/>
      <w:lvlJc w:val="left"/>
      <w:pPr>
        <w:tabs>
          <w:tab w:val="num" w:pos="708"/>
        </w:tabs>
        <w:ind w:left="1080" w:hanging="360"/>
      </w:p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9">
    <w:nsid w:val="0000000A"/>
    <w:multiLevelType w:val="singleLevel"/>
    <w:tmpl w:val="0000000A"/>
    <w:name w:val="WW8Num10"/>
    <w:lvl w:ilvl="0">
      <w:start w:val="1"/>
      <w:numFmt w:val="decimal"/>
      <w:lvlText w:val="%1."/>
      <w:lvlJc w:val="left"/>
      <w:pPr>
        <w:tabs>
          <w:tab w:val="num" w:pos="720"/>
        </w:tabs>
        <w:ind w:left="720" w:hanging="360"/>
      </w:pPr>
      <w:rPr>
        <w:rFonts w:ascii="Times New Roman" w:hAnsi="Times New Roman" w:cs="Times New Roman"/>
        <w:b w:val="0"/>
      </w:rPr>
    </w:lvl>
  </w:abstractNum>
  <w:abstractNum w:abstractNumId="10">
    <w:nsid w:val="0000000B"/>
    <w:multiLevelType w:val="singleLevel"/>
    <w:tmpl w:val="0000000B"/>
    <w:name w:val="WW8Num11"/>
    <w:lvl w:ilvl="0">
      <w:start w:val="1"/>
      <w:numFmt w:val="decimal"/>
      <w:lvlText w:val="%1."/>
      <w:lvlJc w:val="left"/>
      <w:pPr>
        <w:tabs>
          <w:tab w:val="num" w:pos="720"/>
        </w:tabs>
        <w:ind w:left="720" w:hanging="360"/>
      </w:pPr>
      <w:rPr>
        <w:rFonts w:ascii="Times New Roman" w:hAnsi="Times New Roman" w:cs="Times New Roman"/>
        <w:b w:val="0"/>
      </w:rPr>
    </w:lvl>
  </w:abstractNum>
  <w:abstractNum w:abstractNumId="11">
    <w:nsid w:val="0000000C"/>
    <w:multiLevelType w:val="singleLevel"/>
    <w:tmpl w:val="04050011"/>
    <w:lvl w:ilvl="0">
      <w:start w:val="1"/>
      <w:numFmt w:val="decimal"/>
      <w:lvlText w:val="%1)"/>
      <w:lvlJc w:val="left"/>
      <w:pPr>
        <w:ind w:left="720" w:hanging="360"/>
      </w:pPr>
    </w:lvl>
  </w:abstractNum>
  <w:abstractNum w:abstractNumId="12">
    <w:nsid w:val="0000000D"/>
    <w:multiLevelType w:val="singleLevel"/>
    <w:tmpl w:val="0000000D"/>
    <w:name w:val="WW8Num13"/>
    <w:lvl w:ilvl="0">
      <w:start w:val="1"/>
      <w:numFmt w:val="bullet"/>
      <w:lvlText w:val="-"/>
      <w:lvlJc w:val="left"/>
      <w:pPr>
        <w:tabs>
          <w:tab w:val="num" w:pos="0"/>
        </w:tabs>
        <w:ind w:left="720" w:hanging="360"/>
      </w:pPr>
      <w:rPr>
        <w:rFonts w:ascii="Times New Roman" w:hAnsi="Times New Roman"/>
      </w:rPr>
    </w:lvl>
  </w:abstractNum>
  <w:abstractNum w:abstractNumId="13">
    <w:nsid w:val="0000000E"/>
    <w:multiLevelType w:val="multilevel"/>
    <w:tmpl w:val="0000000E"/>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4">
    <w:nsid w:val="01CE755A"/>
    <w:multiLevelType w:val="hybridMultilevel"/>
    <w:tmpl w:val="719E5D06"/>
    <w:lvl w:ilvl="0" w:tplc="6A42FA78">
      <w:start w:val="8"/>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08FE2BAC"/>
    <w:multiLevelType w:val="multilevel"/>
    <w:tmpl w:val="EFDEBC6E"/>
    <w:lvl w:ilvl="0">
      <w:start w:val="1"/>
      <w:numFmt w:val="decimal"/>
      <w:lvlText w:val="%1)"/>
      <w:lvlJc w:val="left"/>
      <w:pPr>
        <w:tabs>
          <w:tab w:val="num" w:pos="708"/>
        </w:tabs>
        <w:ind w:left="1080" w:hanging="360"/>
      </w:p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16">
    <w:nsid w:val="13B251EB"/>
    <w:multiLevelType w:val="multilevel"/>
    <w:tmpl w:val="00000009"/>
    <w:lvl w:ilvl="0">
      <w:start w:val="1"/>
      <w:numFmt w:val="decimal"/>
      <w:lvlText w:val="%1."/>
      <w:lvlJc w:val="left"/>
      <w:pPr>
        <w:tabs>
          <w:tab w:val="num" w:pos="708"/>
        </w:tabs>
        <w:ind w:left="1080" w:hanging="360"/>
      </w:pPr>
      <w:rPr>
        <w:rFonts w:ascii="Times New Roman" w:hAnsi="Times New Roman" w:cs="Times New Roman"/>
      </w:r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17">
    <w:nsid w:val="202C64D0"/>
    <w:multiLevelType w:val="singleLevel"/>
    <w:tmpl w:val="04050011"/>
    <w:lvl w:ilvl="0">
      <w:start w:val="1"/>
      <w:numFmt w:val="decimal"/>
      <w:lvlText w:val="%1)"/>
      <w:lvlJc w:val="left"/>
      <w:pPr>
        <w:ind w:left="720" w:hanging="360"/>
      </w:pPr>
    </w:lvl>
  </w:abstractNum>
  <w:abstractNum w:abstractNumId="18">
    <w:nsid w:val="2F186D37"/>
    <w:multiLevelType w:val="multilevel"/>
    <w:tmpl w:val="603C547C"/>
    <w:lvl w:ilvl="0">
      <w:start w:val="1"/>
      <w:numFmt w:val="decimal"/>
      <w:lvlText w:val="%1)"/>
      <w:lvlJc w:val="left"/>
      <w:pPr>
        <w:tabs>
          <w:tab w:val="num" w:pos="708"/>
        </w:tabs>
        <w:ind w:left="1080" w:hanging="360"/>
      </w:p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19">
    <w:nsid w:val="349F7CEE"/>
    <w:multiLevelType w:val="multilevel"/>
    <w:tmpl w:val="56CA063A"/>
    <w:lvl w:ilvl="0">
      <w:start w:val="1"/>
      <w:numFmt w:val="decimal"/>
      <w:lvlText w:val="%1)"/>
      <w:lvlJc w:val="left"/>
      <w:pPr>
        <w:tabs>
          <w:tab w:val="num" w:pos="708"/>
        </w:tabs>
        <w:ind w:left="1080" w:hanging="360"/>
      </w:p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20">
    <w:nsid w:val="43D34936"/>
    <w:multiLevelType w:val="hybridMultilevel"/>
    <w:tmpl w:val="3A4620F0"/>
    <w:lvl w:ilvl="0" w:tplc="FFFFFFFF">
      <w:start w:val="1"/>
      <w:numFmt w:val="decimal"/>
      <w:pStyle w:val="CZodstavec"/>
      <w:lvlText w:val="%1."/>
      <w:lvlJc w:val="left"/>
      <w:pPr>
        <w:tabs>
          <w:tab w:val="num" w:pos="360"/>
        </w:tabs>
        <w:ind w:left="360" w:hanging="360"/>
      </w:pPr>
      <w:rPr>
        <w:rFonts w:hint="default"/>
        <w:b w:val="0"/>
      </w:rPr>
    </w:lvl>
    <w:lvl w:ilvl="1" w:tplc="FFFFFFFF">
      <w:start w:val="1"/>
      <w:numFmt w:val="lowerLetter"/>
      <w:lvlText w:val="%2)"/>
      <w:lvlJc w:val="left"/>
      <w:pPr>
        <w:tabs>
          <w:tab w:val="num" w:pos="927"/>
        </w:tabs>
        <w:ind w:left="927" w:hanging="360"/>
      </w:pPr>
      <w:rPr>
        <w:rFonts w:hint="default"/>
      </w:rPr>
    </w:lvl>
    <w:lvl w:ilvl="2" w:tplc="FFFFFFFF">
      <w:start w:val="1"/>
      <w:numFmt w:val="lowerRoman"/>
      <w:lvlText w:val="%3."/>
      <w:lvlJc w:val="right"/>
      <w:pPr>
        <w:tabs>
          <w:tab w:val="num" w:pos="1876"/>
        </w:tabs>
        <w:ind w:left="1876" w:hanging="180"/>
      </w:pPr>
    </w:lvl>
    <w:lvl w:ilvl="3" w:tplc="FFFFFFFF" w:tentative="1">
      <w:start w:val="1"/>
      <w:numFmt w:val="decimal"/>
      <w:lvlText w:val="%4."/>
      <w:lvlJc w:val="left"/>
      <w:pPr>
        <w:tabs>
          <w:tab w:val="num" w:pos="2596"/>
        </w:tabs>
        <w:ind w:left="2596" w:hanging="360"/>
      </w:pPr>
    </w:lvl>
    <w:lvl w:ilvl="4" w:tplc="FFFFFFFF" w:tentative="1">
      <w:start w:val="1"/>
      <w:numFmt w:val="lowerLetter"/>
      <w:lvlText w:val="%5."/>
      <w:lvlJc w:val="left"/>
      <w:pPr>
        <w:tabs>
          <w:tab w:val="num" w:pos="3316"/>
        </w:tabs>
        <w:ind w:left="3316" w:hanging="360"/>
      </w:pPr>
    </w:lvl>
    <w:lvl w:ilvl="5" w:tplc="FFFFFFFF" w:tentative="1">
      <w:start w:val="1"/>
      <w:numFmt w:val="lowerRoman"/>
      <w:lvlText w:val="%6."/>
      <w:lvlJc w:val="right"/>
      <w:pPr>
        <w:tabs>
          <w:tab w:val="num" w:pos="4036"/>
        </w:tabs>
        <w:ind w:left="4036" w:hanging="180"/>
      </w:pPr>
    </w:lvl>
    <w:lvl w:ilvl="6" w:tplc="FFFFFFFF" w:tentative="1">
      <w:start w:val="1"/>
      <w:numFmt w:val="decimal"/>
      <w:lvlText w:val="%7."/>
      <w:lvlJc w:val="left"/>
      <w:pPr>
        <w:tabs>
          <w:tab w:val="num" w:pos="4756"/>
        </w:tabs>
        <w:ind w:left="4756" w:hanging="360"/>
      </w:pPr>
    </w:lvl>
    <w:lvl w:ilvl="7" w:tplc="FFFFFFFF" w:tentative="1">
      <w:start w:val="1"/>
      <w:numFmt w:val="lowerLetter"/>
      <w:lvlText w:val="%8."/>
      <w:lvlJc w:val="left"/>
      <w:pPr>
        <w:tabs>
          <w:tab w:val="num" w:pos="5476"/>
        </w:tabs>
        <w:ind w:left="5476" w:hanging="360"/>
      </w:pPr>
    </w:lvl>
    <w:lvl w:ilvl="8" w:tplc="FFFFFFFF" w:tentative="1">
      <w:start w:val="1"/>
      <w:numFmt w:val="lowerRoman"/>
      <w:lvlText w:val="%9."/>
      <w:lvlJc w:val="right"/>
      <w:pPr>
        <w:tabs>
          <w:tab w:val="num" w:pos="6196"/>
        </w:tabs>
        <w:ind w:left="6196" w:hanging="180"/>
      </w:pPr>
    </w:lvl>
  </w:abstractNum>
  <w:abstractNum w:abstractNumId="21">
    <w:nsid w:val="4A317E6C"/>
    <w:multiLevelType w:val="multilevel"/>
    <w:tmpl w:val="00000009"/>
    <w:lvl w:ilvl="0">
      <w:start w:val="1"/>
      <w:numFmt w:val="decimal"/>
      <w:lvlText w:val="%1."/>
      <w:lvlJc w:val="left"/>
      <w:pPr>
        <w:tabs>
          <w:tab w:val="num" w:pos="708"/>
        </w:tabs>
        <w:ind w:left="1080" w:hanging="360"/>
      </w:pPr>
      <w:rPr>
        <w:rFonts w:ascii="Times New Roman" w:hAnsi="Times New Roman" w:cs="Times New Roman"/>
      </w:r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22">
    <w:nsid w:val="4B565EEC"/>
    <w:multiLevelType w:val="multilevel"/>
    <w:tmpl w:val="10F26D54"/>
    <w:lvl w:ilvl="0">
      <w:start w:val="1"/>
      <w:numFmt w:val="decimal"/>
      <w:lvlText w:val="%1)"/>
      <w:lvlJc w:val="left"/>
      <w:pPr>
        <w:tabs>
          <w:tab w:val="num" w:pos="708"/>
        </w:tabs>
        <w:ind w:left="1080" w:hanging="360"/>
      </w:p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23">
    <w:nsid w:val="57120E24"/>
    <w:multiLevelType w:val="multilevel"/>
    <w:tmpl w:val="3F841C1A"/>
    <w:lvl w:ilvl="0">
      <w:start w:val="1"/>
      <w:numFmt w:val="upperRoman"/>
      <w:pStyle w:val="Nadpis1"/>
      <w:lvlText w:val="%1."/>
      <w:lvlJc w:val="left"/>
      <w:pPr>
        <w:ind w:left="360" w:hanging="360"/>
      </w:pPr>
      <w:rPr>
        <w:rFonts w:ascii="Times New Roman" w:hAnsi="Times New Roman" w:hint="default"/>
        <w:b/>
        <w:i w:val="0"/>
        <w:sz w:val="24"/>
      </w:rPr>
    </w:lvl>
    <w:lvl w:ilvl="1">
      <w:start w:val="1"/>
      <w:numFmt w:val="decimal"/>
      <w:pStyle w:val="Nadpis2"/>
      <w:lvlText w:val="%2)"/>
      <w:lvlJc w:val="left"/>
      <w:pPr>
        <w:ind w:left="720" w:hanging="360"/>
      </w:pPr>
      <w:rPr>
        <w:rFonts w:hint="default"/>
        <w:color w:val="auto"/>
      </w:rPr>
    </w:lvl>
    <w:lvl w:ilvl="2">
      <w:start w:val="1"/>
      <w:numFmt w:val="lowerLetter"/>
      <w:pStyle w:val="Nadpis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582A0C46"/>
    <w:multiLevelType w:val="hybridMultilevel"/>
    <w:tmpl w:val="A6C4260C"/>
    <w:lvl w:ilvl="0" w:tplc="04050017">
      <w:start w:val="1"/>
      <w:numFmt w:val="lowerLetter"/>
      <w:lvlText w:val="%1)"/>
      <w:lvlJc w:val="left"/>
      <w:pPr>
        <w:ind w:left="720" w:hanging="360"/>
      </w:pPr>
      <w:rPr>
        <w:rFonts w:cs="Times New Roman"/>
      </w:rPr>
    </w:lvl>
    <w:lvl w:ilvl="1" w:tplc="F198F8BE">
      <w:start w:val="2"/>
      <w:numFmt w:val="bullet"/>
      <w:lvlText w:val=""/>
      <w:lvlJc w:val="left"/>
      <w:pPr>
        <w:ind w:left="1440" w:hanging="360"/>
      </w:pPr>
      <w:rPr>
        <w:rFonts w:ascii="Symbol" w:eastAsia="Times New Roman" w:hAnsi="Symbo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5">
    <w:nsid w:val="638F271E"/>
    <w:multiLevelType w:val="singleLevel"/>
    <w:tmpl w:val="04050011"/>
    <w:lvl w:ilvl="0">
      <w:start w:val="1"/>
      <w:numFmt w:val="decimal"/>
      <w:lvlText w:val="%1)"/>
      <w:lvlJc w:val="left"/>
      <w:pPr>
        <w:ind w:left="720" w:hanging="360"/>
      </w:pPr>
    </w:lvl>
  </w:abstractNum>
  <w:abstractNum w:abstractNumId="26">
    <w:nsid w:val="687F2B2D"/>
    <w:multiLevelType w:val="multilevel"/>
    <w:tmpl w:val="4EEC050E"/>
    <w:lvl w:ilvl="0">
      <w:start w:val="1"/>
      <w:numFmt w:val="decimal"/>
      <w:lvlText w:val="%1)"/>
      <w:lvlJc w:val="left"/>
      <w:pPr>
        <w:tabs>
          <w:tab w:val="num" w:pos="708"/>
        </w:tabs>
        <w:ind w:left="1080" w:hanging="360"/>
      </w:p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27">
    <w:nsid w:val="734C76C2"/>
    <w:multiLevelType w:val="hybridMultilevel"/>
    <w:tmpl w:val="654A25AA"/>
    <w:lvl w:ilvl="0" w:tplc="04050005">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8">
    <w:nsid w:val="79557702"/>
    <w:multiLevelType w:val="singleLevel"/>
    <w:tmpl w:val="04050011"/>
    <w:lvl w:ilvl="0">
      <w:start w:val="1"/>
      <w:numFmt w:val="decimal"/>
      <w:lvlText w:val="%1)"/>
      <w:lvlJc w:val="left"/>
      <w:pPr>
        <w:ind w:left="720" w:hanging="360"/>
      </w:pPr>
    </w:lvl>
  </w:abstractNum>
  <w:abstractNum w:abstractNumId="29">
    <w:nsid w:val="7B9D1A6A"/>
    <w:multiLevelType w:val="multilevel"/>
    <w:tmpl w:val="00000009"/>
    <w:lvl w:ilvl="0">
      <w:start w:val="1"/>
      <w:numFmt w:val="decimal"/>
      <w:lvlText w:val="%1."/>
      <w:lvlJc w:val="left"/>
      <w:pPr>
        <w:tabs>
          <w:tab w:val="num" w:pos="708"/>
        </w:tabs>
        <w:ind w:left="1080" w:hanging="360"/>
      </w:pPr>
      <w:rPr>
        <w:rFonts w:ascii="Times New Roman" w:hAnsi="Times New Roman" w:cs="Times New Roman"/>
      </w:r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21"/>
  </w:num>
  <w:num w:numId="17">
    <w:abstractNumId w:val="22"/>
  </w:num>
  <w:num w:numId="18">
    <w:abstractNumId w:val="26"/>
  </w:num>
  <w:num w:numId="19">
    <w:abstractNumId w:val="15"/>
  </w:num>
  <w:num w:numId="20">
    <w:abstractNumId w:val="19"/>
  </w:num>
  <w:num w:numId="21">
    <w:abstractNumId w:val="24"/>
  </w:num>
  <w:num w:numId="22">
    <w:abstractNumId w:val="25"/>
  </w:num>
  <w:num w:numId="23">
    <w:abstractNumId w:val="28"/>
  </w:num>
  <w:num w:numId="24">
    <w:abstractNumId w:val="29"/>
  </w:num>
  <w:num w:numId="25">
    <w:abstractNumId w:val="18"/>
  </w:num>
  <w:num w:numId="26">
    <w:abstractNumId w:val="16"/>
  </w:num>
  <w:num w:numId="27">
    <w:abstractNumId w:val="17"/>
  </w:num>
  <w:num w:numId="28">
    <w:abstractNumId w:val="20"/>
    <w:lvlOverride w:ilvl="0">
      <w:startOverride w:val="1"/>
    </w:lvlOverride>
  </w:num>
  <w:num w:numId="29">
    <w:abstractNumId w:val="20"/>
  </w:num>
  <w:num w:numId="30">
    <w:abstractNumId w:val="23"/>
  </w:num>
  <w:num w:numId="31">
    <w:abstractNumId w:val="27"/>
  </w:num>
  <w:num w:numId="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BF2"/>
    <w:rsid w:val="0000258D"/>
    <w:rsid w:val="00004093"/>
    <w:rsid w:val="000056DA"/>
    <w:rsid w:val="0000684D"/>
    <w:rsid w:val="00012A44"/>
    <w:rsid w:val="00014549"/>
    <w:rsid w:val="00014CC9"/>
    <w:rsid w:val="00015F2F"/>
    <w:rsid w:val="00017BCD"/>
    <w:rsid w:val="000244D3"/>
    <w:rsid w:val="00025761"/>
    <w:rsid w:val="00026DDA"/>
    <w:rsid w:val="000349E0"/>
    <w:rsid w:val="00037FA6"/>
    <w:rsid w:val="00040380"/>
    <w:rsid w:val="00040977"/>
    <w:rsid w:val="00042A4A"/>
    <w:rsid w:val="0004714E"/>
    <w:rsid w:val="00053DAA"/>
    <w:rsid w:val="00054081"/>
    <w:rsid w:val="000543EA"/>
    <w:rsid w:val="000563D6"/>
    <w:rsid w:val="00057DB4"/>
    <w:rsid w:val="0006026A"/>
    <w:rsid w:val="000629B1"/>
    <w:rsid w:val="000638D7"/>
    <w:rsid w:val="0006510F"/>
    <w:rsid w:val="00065FDF"/>
    <w:rsid w:val="00066212"/>
    <w:rsid w:val="00067819"/>
    <w:rsid w:val="0007146E"/>
    <w:rsid w:val="00074831"/>
    <w:rsid w:val="000829CF"/>
    <w:rsid w:val="000843DB"/>
    <w:rsid w:val="000917C6"/>
    <w:rsid w:val="00092002"/>
    <w:rsid w:val="00092F83"/>
    <w:rsid w:val="00097C7A"/>
    <w:rsid w:val="000A0BED"/>
    <w:rsid w:val="000A2E2C"/>
    <w:rsid w:val="000A2F16"/>
    <w:rsid w:val="000A353F"/>
    <w:rsid w:val="000A3AB9"/>
    <w:rsid w:val="000A5D48"/>
    <w:rsid w:val="000A7D34"/>
    <w:rsid w:val="000B27D4"/>
    <w:rsid w:val="000B35EC"/>
    <w:rsid w:val="000B395C"/>
    <w:rsid w:val="000B4BD1"/>
    <w:rsid w:val="000B55EC"/>
    <w:rsid w:val="000B5952"/>
    <w:rsid w:val="000C2E2D"/>
    <w:rsid w:val="000C7A83"/>
    <w:rsid w:val="000D0C5E"/>
    <w:rsid w:val="000D36B1"/>
    <w:rsid w:val="000D3C2B"/>
    <w:rsid w:val="000D47B5"/>
    <w:rsid w:val="000D5276"/>
    <w:rsid w:val="000D6BD7"/>
    <w:rsid w:val="000E4C02"/>
    <w:rsid w:val="000E5B06"/>
    <w:rsid w:val="000F1BAA"/>
    <w:rsid w:val="000F45CE"/>
    <w:rsid w:val="000F7512"/>
    <w:rsid w:val="00103E2B"/>
    <w:rsid w:val="001051C1"/>
    <w:rsid w:val="00105F77"/>
    <w:rsid w:val="00106571"/>
    <w:rsid w:val="00106608"/>
    <w:rsid w:val="001068F7"/>
    <w:rsid w:val="00107CA8"/>
    <w:rsid w:val="00107F8C"/>
    <w:rsid w:val="00112C00"/>
    <w:rsid w:val="00112C84"/>
    <w:rsid w:val="00112E29"/>
    <w:rsid w:val="001140E6"/>
    <w:rsid w:val="00114C46"/>
    <w:rsid w:val="00115678"/>
    <w:rsid w:val="00115AB3"/>
    <w:rsid w:val="00122D6A"/>
    <w:rsid w:val="00124160"/>
    <w:rsid w:val="00124986"/>
    <w:rsid w:val="00127343"/>
    <w:rsid w:val="00127B47"/>
    <w:rsid w:val="0013194F"/>
    <w:rsid w:val="0013524B"/>
    <w:rsid w:val="0013568A"/>
    <w:rsid w:val="001416C6"/>
    <w:rsid w:val="001440DD"/>
    <w:rsid w:val="001445A1"/>
    <w:rsid w:val="00145BCA"/>
    <w:rsid w:val="001508FC"/>
    <w:rsid w:val="00152D7A"/>
    <w:rsid w:val="001534A1"/>
    <w:rsid w:val="001537C4"/>
    <w:rsid w:val="001575BD"/>
    <w:rsid w:val="0016004F"/>
    <w:rsid w:val="0016084B"/>
    <w:rsid w:val="00160DC6"/>
    <w:rsid w:val="0016128A"/>
    <w:rsid w:val="001623BF"/>
    <w:rsid w:val="00164277"/>
    <w:rsid w:val="001660EB"/>
    <w:rsid w:val="001824AC"/>
    <w:rsid w:val="001829B4"/>
    <w:rsid w:val="00182CDB"/>
    <w:rsid w:val="00185FE8"/>
    <w:rsid w:val="0019404D"/>
    <w:rsid w:val="00197432"/>
    <w:rsid w:val="00197DAD"/>
    <w:rsid w:val="001A0945"/>
    <w:rsid w:val="001A1D0B"/>
    <w:rsid w:val="001A561F"/>
    <w:rsid w:val="001B52F2"/>
    <w:rsid w:val="001B73E5"/>
    <w:rsid w:val="001B76BA"/>
    <w:rsid w:val="001B7FF7"/>
    <w:rsid w:val="001C46A2"/>
    <w:rsid w:val="001C5903"/>
    <w:rsid w:val="001C5BA9"/>
    <w:rsid w:val="001C6B8C"/>
    <w:rsid w:val="001D54C4"/>
    <w:rsid w:val="001E0B18"/>
    <w:rsid w:val="001E165D"/>
    <w:rsid w:val="001E32C2"/>
    <w:rsid w:val="001E35CC"/>
    <w:rsid w:val="001E3AD0"/>
    <w:rsid w:val="001E5309"/>
    <w:rsid w:val="001E7F61"/>
    <w:rsid w:val="001F19F2"/>
    <w:rsid w:val="001F2222"/>
    <w:rsid w:val="002019E9"/>
    <w:rsid w:val="00205174"/>
    <w:rsid w:val="00211CE1"/>
    <w:rsid w:val="00213F90"/>
    <w:rsid w:val="00220A1A"/>
    <w:rsid w:val="0022777C"/>
    <w:rsid w:val="00231329"/>
    <w:rsid w:val="00232625"/>
    <w:rsid w:val="00232B0C"/>
    <w:rsid w:val="00232E85"/>
    <w:rsid w:val="002345EB"/>
    <w:rsid w:val="0023506F"/>
    <w:rsid w:val="00236DEB"/>
    <w:rsid w:val="00237D37"/>
    <w:rsid w:val="0024285A"/>
    <w:rsid w:val="00250C78"/>
    <w:rsid w:val="0025203F"/>
    <w:rsid w:val="00252EE1"/>
    <w:rsid w:val="002535B7"/>
    <w:rsid w:val="00257D2B"/>
    <w:rsid w:val="00262D72"/>
    <w:rsid w:val="00266355"/>
    <w:rsid w:val="002665EA"/>
    <w:rsid w:val="002679CA"/>
    <w:rsid w:val="0027082F"/>
    <w:rsid w:val="00272D7C"/>
    <w:rsid w:val="0027380B"/>
    <w:rsid w:val="00273D11"/>
    <w:rsid w:val="00276982"/>
    <w:rsid w:val="00283392"/>
    <w:rsid w:val="002840C3"/>
    <w:rsid w:val="00286B42"/>
    <w:rsid w:val="00293DBB"/>
    <w:rsid w:val="00294345"/>
    <w:rsid w:val="00294948"/>
    <w:rsid w:val="002955A4"/>
    <w:rsid w:val="00297107"/>
    <w:rsid w:val="002A16FA"/>
    <w:rsid w:val="002A292B"/>
    <w:rsid w:val="002A2BDE"/>
    <w:rsid w:val="002A3C01"/>
    <w:rsid w:val="002A3E32"/>
    <w:rsid w:val="002A5DBF"/>
    <w:rsid w:val="002B40E6"/>
    <w:rsid w:val="002C2DE5"/>
    <w:rsid w:val="002C375A"/>
    <w:rsid w:val="002C4241"/>
    <w:rsid w:val="002C6EE1"/>
    <w:rsid w:val="002C74DD"/>
    <w:rsid w:val="002D1B9B"/>
    <w:rsid w:val="002D2646"/>
    <w:rsid w:val="002D3543"/>
    <w:rsid w:val="002D4B72"/>
    <w:rsid w:val="002D656C"/>
    <w:rsid w:val="002D6FF3"/>
    <w:rsid w:val="002E01F3"/>
    <w:rsid w:val="002E12E5"/>
    <w:rsid w:val="002E27E4"/>
    <w:rsid w:val="002E3E4E"/>
    <w:rsid w:val="002E7A12"/>
    <w:rsid w:val="002F035F"/>
    <w:rsid w:val="002F24BE"/>
    <w:rsid w:val="002F3C18"/>
    <w:rsid w:val="002F5948"/>
    <w:rsid w:val="0030019E"/>
    <w:rsid w:val="00300C8B"/>
    <w:rsid w:val="00300D3B"/>
    <w:rsid w:val="00300E3B"/>
    <w:rsid w:val="0030250C"/>
    <w:rsid w:val="00305E1C"/>
    <w:rsid w:val="0031165E"/>
    <w:rsid w:val="00316829"/>
    <w:rsid w:val="00317163"/>
    <w:rsid w:val="003175F9"/>
    <w:rsid w:val="00317EBC"/>
    <w:rsid w:val="003249F2"/>
    <w:rsid w:val="0032572C"/>
    <w:rsid w:val="00327E5E"/>
    <w:rsid w:val="00334FB3"/>
    <w:rsid w:val="003355CC"/>
    <w:rsid w:val="003455BF"/>
    <w:rsid w:val="003501D6"/>
    <w:rsid w:val="00350B3D"/>
    <w:rsid w:val="003513F0"/>
    <w:rsid w:val="003552DC"/>
    <w:rsid w:val="0036166F"/>
    <w:rsid w:val="003620E5"/>
    <w:rsid w:val="003622B2"/>
    <w:rsid w:val="003627CD"/>
    <w:rsid w:val="00363065"/>
    <w:rsid w:val="003632F9"/>
    <w:rsid w:val="00363F68"/>
    <w:rsid w:val="00364E10"/>
    <w:rsid w:val="003659F7"/>
    <w:rsid w:val="00370656"/>
    <w:rsid w:val="00370701"/>
    <w:rsid w:val="00372F96"/>
    <w:rsid w:val="00375DF4"/>
    <w:rsid w:val="003830C5"/>
    <w:rsid w:val="003842E2"/>
    <w:rsid w:val="00384F9D"/>
    <w:rsid w:val="00385BCB"/>
    <w:rsid w:val="00385DE9"/>
    <w:rsid w:val="00385F78"/>
    <w:rsid w:val="0038695B"/>
    <w:rsid w:val="00387164"/>
    <w:rsid w:val="00395F41"/>
    <w:rsid w:val="0039686E"/>
    <w:rsid w:val="00396D9F"/>
    <w:rsid w:val="003B06E4"/>
    <w:rsid w:val="003B0D96"/>
    <w:rsid w:val="003B159F"/>
    <w:rsid w:val="003B477D"/>
    <w:rsid w:val="003B5D79"/>
    <w:rsid w:val="003B62AB"/>
    <w:rsid w:val="003B6AA0"/>
    <w:rsid w:val="003B6B1D"/>
    <w:rsid w:val="003C2911"/>
    <w:rsid w:val="003C770F"/>
    <w:rsid w:val="003D4DA7"/>
    <w:rsid w:val="003D7583"/>
    <w:rsid w:val="003E329F"/>
    <w:rsid w:val="003E3509"/>
    <w:rsid w:val="003E3CFD"/>
    <w:rsid w:val="003E4DC9"/>
    <w:rsid w:val="003E7E5C"/>
    <w:rsid w:val="003F2AE7"/>
    <w:rsid w:val="003F2E34"/>
    <w:rsid w:val="003F3AB0"/>
    <w:rsid w:val="003F5069"/>
    <w:rsid w:val="003F5180"/>
    <w:rsid w:val="003F6911"/>
    <w:rsid w:val="003F6C25"/>
    <w:rsid w:val="004007A5"/>
    <w:rsid w:val="00400E64"/>
    <w:rsid w:val="00401D46"/>
    <w:rsid w:val="00405A11"/>
    <w:rsid w:val="00407CFE"/>
    <w:rsid w:val="00411068"/>
    <w:rsid w:val="00412B88"/>
    <w:rsid w:val="00412E15"/>
    <w:rsid w:val="00414C76"/>
    <w:rsid w:val="004151D2"/>
    <w:rsid w:val="00416382"/>
    <w:rsid w:val="00417CDB"/>
    <w:rsid w:val="00421018"/>
    <w:rsid w:val="00421411"/>
    <w:rsid w:val="0042464C"/>
    <w:rsid w:val="004252EF"/>
    <w:rsid w:val="0043417C"/>
    <w:rsid w:val="0043615D"/>
    <w:rsid w:val="00440F3A"/>
    <w:rsid w:val="00442918"/>
    <w:rsid w:val="00444AE2"/>
    <w:rsid w:val="0044562B"/>
    <w:rsid w:val="00445634"/>
    <w:rsid w:val="00445BD0"/>
    <w:rsid w:val="0044774D"/>
    <w:rsid w:val="00450299"/>
    <w:rsid w:val="00451ABF"/>
    <w:rsid w:val="0045205F"/>
    <w:rsid w:val="004539B0"/>
    <w:rsid w:val="00453E6F"/>
    <w:rsid w:val="004618CD"/>
    <w:rsid w:val="0046229F"/>
    <w:rsid w:val="004629F2"/>
    <w:rsid w:val="004660D4"/>
    <w:rsid w:val="00467110"/>
    <w:rsid w:val="004676CF"/>
    <w:rsid w:val="00467F6C"/>
    <w:rsid w:val="00470704"/>
    <w:rsid w:val="00470C3F"/>
    <w:rsid w:val="00475887"/>
    <w:rsid w:val="00476B36"/>
    <w:rsid w:val="00487224"/>
    <w:rsid w:val="004901C2"/>
    <w:rsid w:val="004904B8"/>
    <w:rsid w:val="00490789"/>
    <w:rsid w:val="004911EB"/>
    <w:rsid w:val="00493DE2"/>
    <w:rsid w:val="00497F70"/>
    <w:rsid w:val="004A2A6D"/>
    <w:rsid w:val="004A38DC"/>
    <w:rsid w:val="004B557D"/>
    <w:rsid w:val="004B6D79"/>
    <w:rsid w:val="004B70E3"/>
    <w:rsid w:val="004B7774"/>
    <w:rsid w:val="004B7B13"/>
    <w:rsid w:val="004C0312"/>
    <w:rsid w:val="004C1E3A"/>
    <w:rsid w:val="004C2B5C"/>
    <w:rsid w:val="004C615D"/>
    <w:rsid w:val="004C6D64"/>
    <w:rsid w:val="004D22E3"/>
    <w:rsid w:val="004D2F0F"/>
    <w:rsid w:val="004D6BB7"/>
    <w:rsid w:val="004E372E"/>
    <w:rsid w:val="004E528F"/>
    <w:rsid w:val="004E5864"/>
    <w:rsid w:val="004E65EE"/>
    <w:rsid w:val="004E6974"/>
    <w:rsid w:val="004F02F6"/>
    <w:rsid w:val="0050032D"/>
    <w:rsid w:val="00506DDE"/>
    <w:rsid w:val="00511F8C"/>
    <w:rsid w:val="005137FE"/>
    <w:rsid w:val="00513D35"/>
    <w:rsid w:val="00521776"/>
    <w:rsid w:val="005229A7"/>
    <w:rsid w:val="00525713"/>
    <w:rsid w:val="005275C8"/>
    <w:rsid w:val="0053207B"/>
    <w:rsid w:val="00533937"/>
    <w:rsid w:val="00534DF5"/>
    <w:rsid w:val="00540631"/>
    <w:rsid w:val="005408D8"/>
    <w:rsid w:val="00543985"/>
    <w:rsid w:val="00543A62"/>
    <w:rsid w:val="0054609F"/>
    <w:rsid w:val="00546E32"/>
    <w:rsid w:val="00550EDD"/>
    <w:rsid w:val="00554B52"/>
    <w:rsid w:val="0055725A"/>
    <w:rsid w:val="00563719"/>
    <w:rsid w:val="00563A00"/>
    <w:rsid w:val="005652D0"/>
    <w:rsid w:val="00566C44"/>
    <w:rsid w:val="00567885"/>
    <w:rsid w:val="005758B8"/>
    <w:rsid w:val="00576C55"/>
    <w:rsid w:val="00577A98"/>
    <w:rsid w:val="0058044A"/>
    <w:rsid w:val="0058408F"/>
    <w:rsid w:val="00590485"/>
    <w:rsid w:val="00590601"/>
    <w:rsid w:val="00593500"/>
    <w:rsid w:val="00597B6D"/>
    <w:rsid w:val="005B0ADB"/>
    <w:rsid w:val="005B1926"/>
    <w:rsid w:val="005B2DA3"/>
    <w:rsid w:val="005B5EAC"/>
    <w:rsid w:val="005B65BC"/>
    <w:rsid w:val="005B7B47"/>
    <w:rsid w:val="005C0D9F"/>
    <w:rsid w:val="005C103C"/>
    <w:rsid w:val="005D45A8"/>
    <w:rsid w:val="005E0280"/>
    <w:rsid w:val="005E34A6"/>
    <w:rsid w:val="005E552E"/>
    <w:rsid w:val="005E7386"/>
    <w:rsid w:val="005F27B7"/>
    <w:rsid w:val="005F2F51"/>
    <w:rsid w:val="005F61A4"/>
    <w:rsid w:val="00602859"/>
    <w:rsid w:val="00603CF3"/>
    <w:rsid w:val="006045BF"/>
    <w:rsid w:val="00605271"/>
    <w:rsid w:val="00606270"/>
    <w:rsid w:val="006101B3"/>
    <w:rsid w:val="006106CB"/>
    <w:rsid w:val="00611E62"/>
    <w:rsid w:val="006125C5"/>
    <w:rsid w:val="00613438"/>
    <w:rsid w:val="00616028"/>
    <w:rsid w:val="006250BE"/>
    <w:rsid w:val="00626E42"/>
    <w:rsid w:val="006312B7"/>
    <w:rsid w:val="00632434"/>
    <w:rsid w:val="00632C27"/>
    <w:rsid w:val="00634C75"/>
    <w:rsid w:val="00634F6D"/>
    <w:rsid w:val="00635D49"/>
    <w:rsid w:val="0064032F"/>
    <w:rsid w:val="00640C6C"/>
    <w:rsid w:val="00644F8A"/>
    <w:rsid w:val="00645899"/>
    <w:rsid w:val="00645A52"/>
    <w:rsid w:val="00646460"/>
    <w:rsid w:val="00655DA4"/>
    <w:rsid w:val="00661B96"/>
    <w:rsid w:val="00663449"/>
    <w:rsid w:val="0066599D"/>
    <w:rsid w:val="006706D4"/>
    <w:rsid w:val="006723E6"/>
    <w:rsid w:val="00674D53"/>
    <w:rsid w:val="00676D20"/>
    <w:rsid w:val="00677FA2"/>
    <w:rsid w:val="00683C7E"/>
    <w:rsid w:val="0068402B"/>
    <w:rsid w:val="00687E4E"/>
    <w:rsid w:val="00693EE7"/>
    <w:rsid w:val="00694946"/>
    <w:rsid w:val="00695B03"/>
    <w:rsid w:val="00695E5B"/>
    <w:rsid w:val="0069617B"/>
    <w:rsid w:val="00697F9D"/>
    <w:rsid w:val="006A0826"/>
    <w:rsid w:val="006A28AD"/>
    <w:rsid w:val="006A582A"/>
    <w:rsid w:val="006A6521"/>
    <w:rsid w:val="006A6A66"/>
    <w:rsid w:val="006B538D"/>
    <w:rsid w:val="006B6FD3"/>
    <w:rsid w:val="006B7030"/>
    <w:rsid w:val="006C286A"/>
    <w:rsid w:val="006C367A"/>
    <w:rsid w:val="006C416A"/>
    <w:rsid w:val="006C5EAD"/>
    <w:rsid w:val="006D185C"/>
    <w:rsid w:val="006D2F11"/>
    <w:rsid w:val="006D4E32"/>
    <w:rsid w:val="006D6B86"/>
    <w:rsid w:val="006D6DE9"/>
    <w:rsid w:val="006D72AB"/>
    <w:rsid w:val="006E0960"/>
    <w:rsid w:val="006E3F40"/>
    <w:rsid w:val="006E64D5"/>
    <w:rsid w:val="006F20D5"/>
    <w:rsid w:val="006F42B8"/>
    <w:rsid w:val="006F5130"/>
    <w:rsid w:val="006F6474"/>
    <w:rsid w:val="00702574"/>
    <w:rsid w:val="00710226"/>
    <w:rsid w:val="00710ABB"/>
    <w:rsid w:val="00710F67"/>
    <w:rsid w:val="007111E3"/>
    <w:rsid w:val="00713106"/>
    <w:rsid w:val="00717828"/>
    <w:rsid w:val="00725DA5"/>
    <w:rsid w:val="007273BE"/>
    <w:rsid w:val="0072774B"/>
    <w:rsid w:val="00732B41"/>
    <w:rsid w:val="007436FC"/>
    <w:rsid w:val="00744A1E"/>
    <w:rsid w:val="00744B27"/>
    <w:rsid w:val="00745253"/>
    <w:rsid w:val="00750157"/>
    <w:rsid w:val="00752571"/>
    <w:rsid w:val="007544C5"/>
    <w:rsid w:val="00755015"/>
    <w:rsid w:val="00757BC3"/>
    <w:rsid w:val="007606D7"/>
    <w:rsid w:val="0076083A"/>
    <w:rsid w:val="00760909"/>
    <w:rsid w:val="00761B11"/>
    <w:rsid w:val="007637CE"/>
    <w:rsid w:val="00763D6E"/>
    <w:rsid w:val="00773299"/>
    <w:rsid w:val="00774184"/>
    <w:rsid w:val="00775999"/>
    <w:rsid w:val="00775E54"/>
    <w:rsid w:val="00776310"/>
    <w:rsid w:val="0077776F"/>
    <w:rsid w:val="00780D89"/>
    <w:rsid w:val="00782B98"/>
    <w:rsid w:val="00792010"/>
    <w:rsid w:val="0079376E"/>
    <w:rsid w:val="00794942"/>
    <w:rsid w:val="0079698F"/>
    <w:rsid w:val="00796AC4"/>
    <w:rsid w:val="0079746F"/>
    <w:rsid w:val="007A2B72"/>
    <w:rsid w:val="007A5F12"/>
    <w:rsid w:val="007B060E"/>
    <w:rsid w:val="007B5DDF"/>
    <w:rsid w:val="007B6241"/>
    <w:rsid w:val="007C020B"/>
    <w:rsid w:val="007C052F"/>
    <w:rsid w:val="007C1D09"/>
    <w:rsid w:val="007C44A1"/>
    <w:rsid w:val="007C4F7B"/>
    <w:rsid w:val="007C4FC7"/>
    <w:rsid w:val="007C529D"/>
    <w:rsid w:val="007C5F7C"/>
    <w:rsid w:val="007D2275"/>
    <w:rsid w:val="007D43C7"/>
    <w:rsid w:val="007D6923"/>
    <w:rsid w:val="007E03CB"/>
    <w:rsid w:val="007E0A9C"/>
    <w:rsid w:val="007E13AB"/>
    <w:rsid w:val="007E3F36"/>
    <w:rsid w:val="007E3F93"/>
    <w:rsid w:val="007E45D9"/>
    <w:rsid w:val="007E4D30"/>
    <w:rsid w:val="007E53A6"/>
    <w:rsid w:val="007E5FF8"/>
    <w:rsid w:val="007E6271"/>
    <w:rsid w:val="007E6543"/>
    <w:rsid w:val="007E6682"/>
    <w:rsid w:val="007E69B4"/>
    <w:rsid w:val="007F0419"/>
    <w:rsid w:val="007F130E"/>
    <w:rsid w:val="007F2089"/>
    <w:rsid w:val="007F2EC1"/>
    <w:rsid w:val="007F65FE"/>
    <w:rsid w:val="00801B0C"/>
    <w:rsid w:val="00802075"/>
    <w:rsid w:val="008030E9"/>
    <w:rsid w:val="0080491E"/>
    <w:rsid w:val="008055EB"/>
    <w:rsid w:val="00807078"/>
    <w:rsid w:val="0080789D"/>
    <w:rsid w:val="0081086C"/>
    <w:rsid w:val="00812034"/>
    <w:rsid w:val="00817D51"/>
    <w:rsid w:val="008210F4"/>
    <w:rsid w:val="00822DBC"/>
    <w:rsid w:val="00826B33"/>
    <w:rsid w:val="00827800"/>
    <w:rsid w:val="008303F7"/>
    <w:rsid w:val="00831864"/>
    <w:rsid w:val="008366DC"/>
    <w:rsid w:val="008375CA"/>
    <w:rsid w:val="00837FA0"/>
    <w:rsid w:val="00840362"/>
    <w:rsid w:val="008444D5"/>
    <w:rsid w:val="00845262"/>
    <w:rsid w:val="00846041"/>
    <w:rsid w:val="008536DB"/>
    <w:rsid w:val="00854782"/>
    <w:rsid w:val="0085484C"/>
    <w:rsid w:val="008571B9"/>
    <w:rsid w:val="0086113D"/>
    <w:rsid w:val="00864110"/>
    <w:rsid w:val="00866D29"/>
    <w:rsid w:val="00866E3F"/>
    <w:rsid w:val="00867F6C"/>
    <w:rsid w:val="008707EF"/>
    <w:rsid w:val="00871218"/>
    <w:rsid w:val="00871F24"/>
    <w:rsid w:val="008759E3"/>
    <w:rsid w:val="00876ABF"/>
    <w:rsid w:val="00876C41"/>
    <w:rsid w:val="00881A71"/>
    <w:rsid w:val="00883AF2"/>
    <w:rsid w:val="00885A5C"/>
    <w:rsid w:val="00885EEC"/>
    <w:rsid w:val="00890180"/>
    <w:rsid w:val="00892368"/>
    <w:rsid w:val="00895F85"/>
    <w:rsid w:val="00896680"/>
    <w:rsid w:val="00897ADA"/>
    <w:rsid w:val="008A04AE"/>
    <w:rsid w:val="008A06F6"/>
    <w:rsid w:val="008A5436"/>
    <w:rsid w:val="008A611F"/>
    <w:rsid w:val="008A6ADF"/>
    <w:rsid w:val="008B5EE5"/>
    <w:rsid w:val="008B77DA"/>
    <w:rsid w:val="008C1C33"/>
    <w:rsid w:val="008C21C9"/>
    <w:rsid w:val="008C43EC"/>
    <w:rsid w:val="008C53B0"/>
    <w:rsid w:val="008E0E34"/>
    <w:rsid w:val="008E3D4F"/>
    <w:rsid w:val="008E5573"/>
    <w:rsid w:val="008F0AA2"/>
    <w:rsid w:val="008F0FD3"/>
    <w:rsid w:val="008F12CD"/>
    <w:rsid w:val="008F1520"/>
    <w:rsid w:val="008F6909"/>
    <w:rsid w:val="009014C8"/>
    <w:rsid w:val="00902306"/>
    <w:rsid w:val="009033E6"/>
    <w:rsid w:val="00904C1E"/>
    <w:rsid w:val="00911940"/>
    <w:rsid w:val="00913474"/>
    <w:rsid w:val="00917B93"/>
    <w:rsid w:val="00921C9F"/>
    <w:rsid w:val="009266A9"/>
    <w:rsid w:val="00933735"/>
    <w:rsid w:val="0094191B"/>
    <w:rsid w:val="00944CEE"/>
    <w:rsid w:val="009456D6"/>
    <w:rsid w:val="00947D4B"/>
    <w:rsid w:val="00951C51"/>
    <w:rsid w:val="009522B3"/>
    <w:rsid w:val="00952451"/>
    <w:rsid w:val="00952515"/>
    <w:rsid w:val="00953B1A"/>
    <w:rsid w:val="00954B7C"/>
    <w:rsid w:val="0095705D"/>
    <w:rsid w:val="009605A8"/>
    <w:rsid w:val="00961893"/>
    <w:rsid w:val="009635A9"/>
    <w:rsid w:val="00971502"/>
    <w:rsid w:val="009719DE"/>
    <w:rsid w:val="00973E6D"/>
    <w:rsid w:val="00974AA1"/>
    <w:rsid w:val="00977AF9"/>
    <w:rsid w:val="00977EDA"/>
    <w:rsid w:val="00982DE3"/>
    <w:rsid w:val="00987F48"/>
    <w:rsid w:val="00991D0E"/>
    <w:rsid w:val="00992247"/>
    <w:rsid w:val="0099285D"/>
    <w:rsid w:val="00993C0D"/>
    <w:rsid w:val="0099774F"/>
    <w:rsid w:val="009A0384"/>
    <w:rsid w:val="009A1721"/>
    <w:rsid w:val="009A1BE4"/>
    <w:rsid w:val="009A7489"/>
    <w:rsid w:val="009B249C"/>
    <w:rsid w:val="009B47A6"/>
    <w:rsid w:val="009B5324"/>
    <w:rsid w:val="009B55E8"/>
    <w:rsid w:val="009C0371"/>
    <w:rsid w:val="009C0BF2"/>
    <w:rsid w:val="009C1818"/>
    <w:rsid w:val="009C407C"/>
    <w:rsid w:val="009C44D6"/>
    <w:rsid w:val="009D03F4"/>
    <w:rsid w:val="009D0A8E"/>
    <w:rsid w:val="009D0E25"/>
    <w:rsid w:val="009D3135"/>
    <w:rsid w:val="009D3E7C"/>
    <w:rsid w:val="009D404A"/>
    <w:rsid w:val="009D5882"/>
    <w:rsid w:val="009D6D08"/>
    <w:rsid w:val="009D7C10"/>
    <w:rsid w:val="009D7FCC"/>
    <w:rsid w:val="009E12BF"/>
    <w:rsid w:val="009E2353"/>
    <w:rsid w:val="009E39CA"/>
    <w:rsid w:val="009E494E"/>
    <w:rsid w:val="009F01A9"/>
    <w:rsid w:val="009F362C"/>
    <w:rsid w:val="009F7922"/>
    <w:rsid w:val="00A05721"/>
    <w:rsid w:val="00A0646E"/>
    <w:rsid w:val="00A0713F"/>
    <w:rsid w:val="00A1082F"/>
    <w:rsid w:val="00A1346E"/>
    <w:rsid w:val="00A158BE"/>
    <w:rsid w:val="00A17416"/>
    <w:rsid w:val="00A22641"/>
    <w:rsid w:val="00A31598"/>
    <w:rsid w:val="00A32A45"/>
    <w:rsid w:val="00A40A8C"/>
    <w:rsid w:val="00A44674"/>
    <w:rsid w:val="00A461F8"/>
    <w:rsid w:val="00A5122F"/>
    <w:rsid w:val="00A52A88"/>
    <w:rsid w:val="00A5327B"/>
    <w:rsid w:val="00A5474D"/>
    <w:rsid w:val="00A5529E"/>
    <w:rsid w:val="00A56950"/>
    <w:rsid w:val="00A6052E"/>
    <w:rsid w:val="00A64674"/>
    <w:rsid w:val="00A66485"/>
    <w:rsid w:val="00A668B8"/>
    <w:rsid w:val="00A71D64"/>
    <w:rsid w:val="00A760F2"/>
    <w:rsid w:val="00A76B16"/>
    <w:rsid w:val="00A80EAC"/>
    <w:rsid w:val="00A84A6B"/>
    <w:rsid w:val="00A84FF4"/>
    <w:rsid w:val="00A86F22"/>
    <w:rsid w:val="00A8788F"/>
    <w:rsid w:val="00A90BDF"/>
    <w:rsid w:val="00A9209B"/>
    <w:rsid w:val="00A94E1E"/>
    <w:rsid w:val="00AA32EC"/>
    <w:rsid w:val="00AA3459"/>
    <w:rsid w:val="00AA39CA"/>
    <w:rsid w:val="00AA3A64"/>
    <w:rsid w:val="00AA5747"/>
    <w:rsid w:val="00AA57D6"/>
    <w:rsid w:val="00AB15E4"/>
    <w:rsid w:val="00AB2DAA"/>
    <w:rsid w:val="00AB41C6"/>
    <w:rsid w:val="00AB4988"/>
    <w:rsid w:val="00AB776A"/>
    <w:rsid w:val="00AB7CDB"/>
    <w:rsid w:val="00AC0702"/>
    <w:rsid w:val="00AC073F"/>
    <w:rsid w:val="00AC2695"/>
    <w:rsid w:val="00AC4C49"/>
    <w:rsid w:val="00AC7873"/>
    <w:rsid w:val="00AC7A6E"/>
    <w:rsid w:val="00AC7C21"/>
    <w:rsid w:val="00AD1948"/>
    <w:rsid w:val="00AD2D2E"/>
    <w:rsid w:val="00AD2E99"/>
    <w:rsid w:val="00AE2FAF"/>
    <w:rsid w:val="00AE3E53"/>
    <w:rsid w:val="00AE3E8B"/>
    <w:rsid w:val="00AE5175"/>
    <w:rsid w:val="00AE6B7E"/>
    <w:rsid w:val="00AF32E4"/>
    <w:rsid w:val="00AF6BCC"/>
    <w:rsid w:val="00B019F1"/>
    <w:rsid w:val="00B01CE1"/>
    <w:rsid w:val="00B02D76"/>
    <w:rsid w:val="00B04400"/>
    <w:rsid w:val="00B04BA4"/>
    <w:rsid w:val="00B05DEB"/>
    <w:rsid w:val="00B07FAE"/>
    <w:rsid w:val="00B17B5C"/>
    <w:rsid w:val="00B209DC"/>
    <w:rsid w:val="00B210DA"/>
    <w:rsid w:val="00B232AE"/>
    <w:rsid w:val="00B2698C"/>
    <w:rsid w:val="00B27BEB"/>
    <w:rsid w:val="00B30644"/>
    <w:rsid w:val="00B31857"/>
    <w:rsid w:val="00B34315"/>
    <w:rsid w:val="00B355DD"/>
    <w:rsid w:val="00B401B6"/>
    <w:rsid w:val="00B4323C"/>
    <w:rsid w:val="00B45ADB"/>
    <w:rsid w:val="00B45E00"/>
    <w:rsid w:val="00B468DA"/>
    <w:rsid w:val="00B50028"/>
    <w:rsid w:val="00B5241C"/>
    <w:rsid w:val="00B5417E"/>
    <w:rsid w:val="00B55CF7"/>
    <w:rsid w:val="00B56D4E"/>
    <w:rsid w:val="00B675C2"/>
    <w:rsid w:val="00B72470"/>
    <w:rsid w:val="00B84128"/>
    <w:rsid w:val="00B8441B"/>
    <w:rsid w:val="00B848DA"/>
    <w:rsid w:val="00B8516D"/>
    <w:rsid w:val="00B91950"/>
    <w:rsid w:val="00B91C9F"/>
    <w:rsid w:val="00B91F2F"/>
    <w:rsid w:val="00B930F8"/>
    <w:rsid w:val="00B93B66"/>
    <w:rsid w:val="00B94A2F"/>
    <w:rsid w:val="00BA3890"/>
    <w:rsid w:val="00BA55FC"/>
    <w:rsid w:val="00BA6664"/>
    <w:rsid w:val="00BB5C08"/>
    <w:rsid w:val="00BB673F"/>
    <w:rsid w:val="00BB7A00"/>
    <w:rsid w:val="00BC0EEB"/>
    <w:rsid w:val="00BC1D22"/>
    <w:rsid w:val="00BC2FB1"/>
    <w:rsid w:val="00BC339F"/>
    <w:rsid w:val="00BC5614"/>
    <w:rsid w:val="00BC5E55"/>
    <w:rsid w:val="00BD16B5"/>
    <w:rsid w:val="00BD6CCF"/>
    <w:rsid w:val="00BE00A9"/>
    <w:rsid w:val="00BE4259"/>
    <w:rsid w:val="00BF0238"/>
    <w:rsid w:val="00BF652A"/>
    <w:rsid w:val="00BF73AA"/>
    <w:rsid w:val="00BF75AD"/>
    <w:rsid w:val="00C0367C"/>
    <w:rsid w:val="00C048E8"/>
    <w:rsid w:val="00C07C8B"/>
    <w:rsid w:val="00C1044D"/>
    <w:rsid w:val="00C1553C"/>
    <w:rsid w:val="00C1559C"/>
    <w:rsid w:val="00C1638D"/>
    <w:rsid w:val="00C16D55"/>
    <w:rsid w:val="00C206A5"/>
    <w:rsid w:val="00C22F45"/>
    <w:rsid w:val="00C25371"/>
    <w:rsid w:val="00C26D2B"/>
    <w:rsid w:val="00C328F4"/>
    <w:rsid w:val="00C37C9E"/>
    <w:rsid w:val="00C43F96"/>
    <w:rsid w:val="00C44BDD"/>
    <w:rsid w:val="00C500A4"/>
    <w:rsid w:val="00C61A26"/>
    <w:rsid w:val="00C62B82"/>
    <w:rsid w:val="00C66633"/>
    <w:rsid w:val="00C707CE"/>
    <w:rsid w:val="00C708A1"/>
    <w:rsid w:val="00C71C91"/>
    <w:rsid w:val="00C7361E"/>
    <w:rsid w:val="00C750A7"/>
    <w:rsid w:val="00C86BD3"/>
    <w:rsid w:val="00CA0E7F"/>
    <w:rsid w:val="00CA1D00"/>
    <w:rsid w:val="00CA1E35"/>
    <w:rsid w:val="00CA7326"/>
    <w:rsid w:val="00CA7986"/>
    <w:rsid w:val="00CA7D44"/>
    <w:rsid w:val="00CB128B"/>
    <w:rsid w:val="00CB4CAF"/>
    <w:rsid w:val="00CB5129"/>
    <w:rsid w:val="00CC2565"/>
    <w:rsid w:val="00CC3F4B"/>
    <w:rsid w:val="00CD0EED"/>
    <w:rsid w:val="00CD29DF"/>
    <w:rsid w:val="00CD49DB"/>
    <w:rsid w:val="00CD4B74"/>
    <w:rsid w:val="00CD6E61"/>
    <w:rsid w:val="00CE3AF1"/>
    <w:rsid w:val="00CE64FC"/>
    <w:rsid w:val="00CF08E5"/>
    <w:rsid w:val="00CF16BC"/>
    <w:rsid w:val="00D03E5A"/>
    <w:rsid w:val="00D06C17"/>
    <w:rsid w:val="00D10D5F"/>
    <w:rsid w:val="00D15333"/>
    <w:rsid w:val="00D200EA"/>
    <w:rsid w:val="00D2249A"/>
    <w:rsid w:val="00D25889"/>
    <w:rsid w:val="00D31BA6"/>
    <w:rsid w:val="00D34E18"/>
    <w:rsid w:val="00D429C0"/>
    <w:rsid w:val="00D469CE"/>
    <w:rsid w:val="00D47804"/>
    <w:rsid w:val="00D479C1"/>
    <w:rsid w:val="00D5065E"/>
    <w:rsid w:val="00D5116F"/>
    <w:rsid w:val="00D534A9"/>
    <w:rsid w:val="00D55B62"/>
    <w:rsid w:val="00D57835"/>
    <w:rsid w:val="00D60C2A"/>
    <w:rsid w:val="00D64780"/>
    <w:rsid w:val="00D662BC"/>
    <w:rsid w:val="00D66A01"/>
    <w:rsid w:val="00D67078"/>
    <w:rsid w:val="00D71B2F"/>
    <w:rsid w:val="00D72EE5"/>
    <w:rsid w:val="00D73199"/>
    <w:rsid w:val="00D761AC"/>
    <w:rsid w:val="00D91279"/>
    <w:rsid w:val="00D914F1"/>
    <w:rsid w:val="00D9404F"/>
    <w:rsid w:val="00D97DAC"/>
    <w:rsid w:val="00D97F3C"/>
    <w:rsid w:val="00DA10A9"/>
    <w:rsid w:val="00DA40C6"/>
    <w:rsid w:val="00DB11E2"/>
    <w:rsid w:val="00DB161A"/>
    <w:rsid w:val="00DB3E74"/>
    <w:rsid w:val="00DB400C"/>
    <w:rsid w:val="00DC1631"/>
    <w:rsid w:val="00DC175D"/>
    <w:rsid w:val="00DC1F52"/>
    <w:rsid w:val="00DC32EA"/>
    <w:rsid w:val="00DC37C5"/>
    <w:rsid w:val="00DC64A5"/>
    <w:rsid w:val="00DC79A2"/>
    <w:rsid w:val="00DD5B9C"/>
    <w:rsid w:val="00DE0388"/>
    <w:rsid w:val="00DE119B"/>
    <w:rsid w:val="00DE17B8"/>
    <w:rsid w:val="00DE1B9E"/>
    <w:rsid w:val="00DE1EBF"/>
    <w:rsid w:val="00DE2AF7"/>
    <w:rsid w:val="00DE2B65"/>
    <w:rsid w:val="00DE3BDA"/>
    <w:rsid w:val="00DE619C"/>
    <w:rsid w:val="00DE625E"/>
    <w:rsid w:val="00DE63A5"/>
    <w:rsid w:val="00DE6BD6"/>
    <w:rsid w:val="00DE6EC1"/>
    <w:rsid w:val="00DE734B"/>
    <w:rsid w:val="00DE7565"/>
    <w:rsid w:val="00DF002C"/>
    <w:rsid w:val="00DF039F"/>
    <w:rsid w:val="00DF0413"/>
    <w:rsid w:val="00DF0522"/>
    <w:rsid w:val="00DF11F1"/>
    <w:rsid w:val="00DF1D76"/>
    <w:rsid w:val="00DF2C04"/>
    <w:rsid w:val="00DF3C7B"/>
    <w:rsid w:val="00DF5953"/>
    <w:rsid w:val="00DF608D"/>
    <w:rsid w:val="00DF7A41"/>
    <w:rsid w:val="00E011A9"/>
    <w:rsid w:val="00E03790"/>
    <w:rsid w:val="00E04698"/>
    <w:rsid w:val="00E06E52"/>
    <w:rsid w:val="00E1368F"/>
    <w:rsid w:val="00E1444D"/>
    <w:rsid w:val="00E151A5"/>
    <w:rsid w:val="00E21477"/>
    <w:rsid w:val="00E241D1"/>
    <w:rsid w:val="00E25A76"/>
    <w:rsid w:val="00E26080"/>
    <w:rsid w:val="00E26F21"/>
    <w:rsid w:val="00E30236"/>
    <w:rsid w:val="00E325FE"/>
    <w:rsid w:val="00E4009A"/>
    <w:rsid w:val="00E40F62"/>
    <w:rsid w:val="00E44444"/>
    <w:rsid w:val="00E44ACE"/>
    <w:rsid w:val="00E4535A"/>
    <w:rsid w:val="00E50ED3"/>
    <w:rsid w:val="00E55169"/>
    <w:rsid w:val="00E601B2"/>
    <w:rsid w:val="00E671DB"/>
    <w:rsid w:val="00E704CA"/>
    <w:rsid w:val="00E73DA6"/>
    <w:rsid w:val="00E745CB"/>
    <w:rsid w:val="00E76AAC"/>
    <w:rsid w:val="00E8654C"/>
    <w:rsid w:val="00E86E35"/>
    <w:rsid w:val="00E87E71"/>
    <w:rsid w:val="00E90335"/>
    <w:rsid w:val="00E9334D"/>
    <w:rsid w:val="00E934B1"/>
    <w:rsid w:val="00E939B8"/>
    <w:rsid w:val="00E9486E"/>
    <w:rsid w:val="00E96D1E"/>
    <w:rsid w:val="00EA0E73"/>
    <w:rsid w:val="00EA29F0"/>
    <w:rsid w:val="00EA2E94"/>
    <w:rsid w:val="00EA3172"/>
    <w:rsid w:val="00EA5DB0"/>
    <w:rsid w:val="00EA6986"/>
    <w:rsid w:val="00EA6FA2"/>
    <w:rsid w:val="00EB00D9"/>
    <w:rsid w:val="00EB084A"/>
    <w:rsid w:val="00EB1CD5"/>
    <w:rsid w:val="00EB2AF5"/>
    <w:rsid w:val="00EB354F"/>
    <w:rsid w:val="00EB47D2"/>
    <w:rsid w:val="00EB4B03"/>
    <w:rsid w:val="00EB6A8E"/>
    <w:rsid w:val="00EB76D9"/>
    <w:rsid w:val="00EB7A60"/>
    <w:rsid w:val="00EC2505"/>
    <w:rsid w:val="00EC5B9C"/>
    <w:rsid w:val="00EC63F6"/>
    <w:rsid w:val="00EC64E3"/>
    <w:rsid w:val="00EC70AD"/>
    <w:rsid w:val="00ED32CB"/>
    <w:rsid w:val="00ED4E50"/>
    <w:rsid w:val="00ED553B"/>
    <w:rsid w:val="00ED6370"/>
    <w:rsid w:val="00ED6ABB"/>
    <w:rsid w:val="00ED6B29"/>
    <w:rsid w:val="00EE0D8B"/>
    <w:rsid w:val="00EE2DF2"/>
    <w:rsid w:val="00EE2FC1"/>
    <w:rsid w:val="00EE3824"/>
    <w:rsid w:val="00EF13AD"/>
    <w:rsid w:val="00EF694E"/>
    <w:rsid w:val="00EF7A94"/>
    <w:rsid w:val="00F03E4F"/>
    <w:rsid w:val="00F03F3E"/>
    <w:rsid w:val="00F06978"/>
    <w:rsid w:val="00F105EF"/>
    <w:rsid w:val="00F11DC1"/>
    <w:rsid w:val="00F11E90"/>
    <w:rsid w:val="00F14A9C"/>
    <w:rsid w:val="00F162D9"/>
    <w:rsid w:val="00F1706B"/>
    <w:rsid w:val="00F17CC3"/>
    <w:rsid w:val="00F218BA"/>
    <w:rsid w:val="00F221E1"/>
    <w:rsid w:val="00F25852"/>
    <w:rsid w:val="00F3078D"/>
    <w:rsid w:val="00F33D5A"/>
    <w:rsid w:val="00F342B3"/>
    <w:rsid w:val="00F3562B"/>
    <w:rsid w:val="00F35B8F"/>
    <w:rsid w:val="00F36F15"/>
    <w:rsid w:val="00F5119C"/>
    <w:rsid w:val="00F53608"/>
    <w:rsid w:val="00F54683"/>
    <w:rsid w:val="00F5560F"/>
    <w:rsid w:val="00F55F1F"/>
    <w:rsid w:val="00F5722F"/>
    <w:rsid w:val="00F6090A"/>
    <w:rsid w:val="00F62699"/>
    <w:rsid w:val="00F62903"/>
    <w:rsid w:val="00F62C30"/>
    <w:rsid w:val="00F65507"/>
    <w:rsid w:val="00F73544"/>
    <w:rsid w:val="00F748EB"/>
    <w:rsid w:val="00F77A3E"/>
    <w:rsid w:val="00F80976"/>
    <w:rsid w:val="00F81B22"/>
    <w:rsid w:val="00F9048D"/>
    <w:rsid w:val="00F9102D"/>
    <w:rsid w:val="00F92479"/>
    <w:rsid w:val="00F968E7"/>
    <w:rsid w:val="00FA13EF"/>
    <w:rsid w:val="00FA2287"/>
    <w:rsid w:val="00FA59D3"/>
    <w:rsid w:val="00FA753B"/>
    <w:rsid w:val="00FB062F"/>
    <w:rsid w:val="00FB111E"/>
    <w:rsid w:val="00FB1B60"/>
    <w:rsid w:val="00FB2EE0"/>
    <w:rsid w:val="00FB4511"/>
    <w:rsid w:val="00FB4A1A"/>
    <w:rsid w:val="00FC1CFC"/>
    <w:rsid w:val="00FD112A"/>
    <w:rsid w:val="00FD1E7E"/>
    <w:rsid w:val="00FD243B"/>
    <w:rsid w:val="00FD2CA7"/>
    <w:rsid w:val="00FD32D6"/>
    <w:rsid w:val="00FD4ED6"/>
    <w:rsid w:val="00FD5138"/>
    <w:rsid w:val="00FE06C5"/>
    <w:rsid w:val="00FE2338"/>
    <w:rsid w:val="00FE2465"/>
    <w:rsid w:val="00FE329F"/>
    <w:rsid w:val="00FE4A75"/>
    <w:rsid w:val="00FE6727"/>
    <w:rsid w:val="00FF3165"/>
    <w:rsid w:val="00FF602F"/>
    <w:rsid w:val="00FF7129"/>
    <w:rsid w:val="00FF7A8A"/>
    <w:rsid w:val="00FF7FFC"/>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9"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71D64"/>
    <w:pPr>
      <w:suppressAutoHyphens/>
    </w:pPr>
    <w:rPr>
      <w:sz w:val="24"/>
      <w:szCs w:val="24"/>
      <w:lang w:eastAsia="zh-CN"/>
    </w:rPr>
  </w:style>
  <w:style w:type="paragraph" w:styleId="Nadpis1">
    <w:name w:val="heading 1"/>
    <w:aliases w:val="Nadpis 1 - Článek smlouvy"/>
    <w:basedOn w:val="Normln"/>
    <w:next w:val="Normln"/>
    <w:link w:val="Nadpis1Char"/>
    <w:uiPriority w:val="9"/>
    <w:qFormat/>
    <w:locked/>
    <w:rsid w:val="00506DDE"/>
    <w:pPr>
      <w:keepNext/>
      <w:keepLines/>
      <w:numPr>
        <w:numId w:val="30"/>
      </w:numPr>
      <w:suppressAutoHyphens w:val="0"/>
      <w:spacing w:before="480" w:after="120"/>
      <w:ind w:left="357" w:hanging="357"/>
      <w:jc w:val="center"/>
      <w:outlineLvl w:val="0"/>
    </w:pPr>
    <w:rPr>
      <w:rFonts w:eastAsiaTheme="majorEastAsia" w:cstheme="majorBidi"/>
      <w:b/>
      <w:bCs/>
      <w:szCs w:val="28"/>
      <w:lang w:eastAsia="cs-CZ"/>
    </w:rPr>
  </w:style>
  <w:style w:type="paragraph" w:styleId="Nadpis2">
    <w:name w:val="heading 2"/>
    <w:aliases w:val="Nadpis 2 - Odstavec"/>
    <w:basedOn w:val="Normln"/>
    <w:next w:val="Normln"/>
    <w:link w:val="Nadpis2Char"/>
    <w:uiPriority w:val="9"/>
    <w:unhideWhenUsed/>
    <w:qFormat/>
    <w:locked/>
    <w:rsid w:val="00506DDE"/>
    <w:pPr>
      <w:keepLines/>
      <w:numPr>
        <w:ilvl w:val="1"/>
        <w:numId w:val="30"/>
      </w:numPr>
      <w:suppressAutoHyphens w:val="0"/>
      <w:spacing w:before="120" w:after="120"/>
      <w:ind w:left="357" w:hanging="357"/>
      <w:jc w:val="both"/>
      <w:outlineLvl w:val="1"/>
    </w:pPr>
    <w:rPr>
      <w:rFonts w:eastAsiaTheme="majorEastAsia" w:cstheme="majorBidi"/>
      <w:bCs/>
      <w:szCs w:val="26"/>
      <w:lang w:eastAsia="cs-CZ"/>
    </w:rPr>
  </w:style>
  <w:style w:type="paragraph" w:styleId="Nadpis3">
    <w:name w:val="heading 3"/>
    <w:aliases w:val="Nadpis 3 - Pododstavec"/>
    <w:basedOn w:val="Normln"/>
    <w:next w:val="Normln"/>
    <w:link w:val="Nadpis3Char"/>
    <w:uiPriority w:val="9"/>
    <w:unhideWhenUsed/>
    <w:qFormat/>
    <w:locked/>
    <w:rsid w:val="00506DDE"/>
    <w:pPr>
      <w:keepLines/>
      <w:numPr>
        <w:ilvl w:val="2"/>
        <w:numId w:val="30"/>
      </w:numPr>
      <w:suppressAutoHyphens w:val="0"/>
      <w:spacing w:before="120" w:after="120"/>
      <w:ind w:left="1066" w:hanging="357"/>
      <w:jc w:val="both"/>
      <w:outlineLvl w:val="2"/>
    </w:pPr>
    <w:rPr>
      <w:rFonts w:eastAsiaTheme="majorEastAsia" w:cstheme="majorBidi"/>
      <w:bCs/>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uiPriority w:val="99"/>
    <w:rsid w:val="00A71D64"/>
    <w:rPr>
      <w:rFonts w:ascii="Times New Roman" w:hAnsi="Times New Roman"/>
    </w:rPr>
  </w:style>
  <w:style w:type="character" w:customStyle="1" w:styleId="WW8Num2z0">
    <w:name w:val="WW8Num2z0"/>
    <w:uiPriority w:val="99"/>
    <w:rsid w:val="00A71D64"/>
    <w:rPr>
      <w:rFonts w:ascii="Times New Roman" w:hAnsi="Times New Roman"/>
    </w:rPr>
  </w:style>
  <w:style w:type="character" w:customStyle="1" w:styleId="WW8Num3z0">
    <w:name w:val="WW8Num3z0"/>
    <w:uiPriority w:val="99"/>
    <w:rsid w:val="00A71D64"/>
    <w:rPr>
      <w:rFonts w:ascii="Times New Roman" w:hAnsi="Times New Roman"/>
      <w:b/>
    </w:rPr>
  </w:style>
  <w:style w:type="character" w:customStyle="1" w:styleId="WW8Num3z1">
    <w:name w:val="WW8Num3z1"/>
    <w:uiPriority w:val="99"/>
    <w:rsid w:val="00A71D64"/>
    <w:rPr>
      <w:rFonts w:ascii="Times New Roman" w:hAnsi="Times New Roman"/>
    </w:rPr>
  </w:style>
  <w:style w:type="character" w:customStyle="1" w:styleId="WW8Num3z2">
    <w:name w:val="WW8Num3z2"/>
    <w:uiPriority w:val="99"/>
    <w:rsid w:val="00A71D64"/>
  </w:style>
  <w:style w:type="character" w:customStyle="1" w:styleId="WW8Num3z3">
    <w:name w:val="WW8Num3z3"/>
    <w:uiPriority w:val="99"/>
    <w:rsid w:val="00A71D64"/>
  </w:style>
  <w:style w:type="character" w:customStyle="1" w:styleId="WW8Num3z4">
    <w:name w:val="WW8Num3z4"/>
    <w:uiPriority w:val="99"/>
    <w:rsid w:val="00A71D64"/>
  </w:style>
  <w:style w:type="character" w:customStyle="1" w:styleId="WW8Num3z5">
    <w:name w:val="WW8Num3z5"/>
    <w:uiPriority w:val="99"/>
    <w:rsid w:val="00A71D64"/>
  </w:style>
  <w:style w:type="character" w:customStyle="1" w:styleId="WW8Num3z6">
    <w:name w:val="WW8Num3z6"/>
    <w:uiPriority w:val="99"/>
    <w:rsid w:val="00A71D64"/>
  </w:style>
  <w:style w:type="character" w:customStyle="1" w:styleId="WW8Num3z7">
    <w:name w:val="WW8Num3z7"/>
    <w:uiPriority w:val="99"/>
    <w:rsid w:val="00A71D64"/>
  </w:style>
  <w:style w:type="character" w:customStyle="1" w:styleId="WW8Num3z8">
    <w:name w:val="WW8Num3z8"/>
    <w:uiPriority w:val="99"/>
    <w:rsid w:val="00A71D64"/>
  </w:style>
  <w:style w:type="character" w:customStyle="1" w:styleId="WW8Num4z0">
    <w:name w:val="WW8Num4z0"/>
    <w:uiPriority w:val="99"/>
    <w:rsid w:val="00A71D64"/>
    <w:rPr>
      <w:rFonts w:ascii="Times New Roman" w:hAnsi="Times New Roman"/>
      <w:b/>
    </w:rPr>
  </w:style>
  <w:style w:type="character" w:customStyle="1" w:styleId="WW8Num5z0">
    <w:name w:val="WW8Num5z0"/>
    <w:uiPriority w:val="99"/>
    <w:rsid w:val="00A71D64"/>
    <w:rPr>
      <w:rFonts w:ascii="Times New Roman" w:hAnsi="Times New Roman"/>
    </w:rPr>
  </w:style>
  <w:style w:type="character" w:customStyle="1" w:styleId="WW8Num6z0">
    <w:name w:val="WW8Num6z0"/>
    <w:uiPriority w:val="99"/>
    <w:rsid w:val="00A71D64"/>
    <w:rPr>
      <w:rFonts w:ascii="Times New Roman" w:hAnsi="Times New Roman"/>
    </w:rPr>
  </w:style>
  <w:style w:type="character" w:customStyle="1" w:styleId="WW8Num7z0">
    <w:name w:val="WW8Num7z0"/>
    <w:uiPriority w:val="99"/>
    <w:rsid w:val="00A71D64"/>
    <w:rPr>
      <w:rFonts w:ascii="Times New Roman" w:hAnsi="Times New Roman"/>
    </w:rPr>
  </w:style>
  <w:style w:type="character" w:customStyle="1" w:styleId="WW8Num8z0">
    <w:name w:val="WW8Num8z0"/>
    <w:uiPriority w:val="99"/>
    <w:rsid w:val="00A71D64"/>
    <w:rPr>
      <w:color w:val="FF0000"/>
    </w:rPr>
  </w:style>
  <w:style w:type="character" w:customStyle="1" w:styleId="WW8Num9z0">
    <w:name w:val="WW8Num9z0"/>
    <w:uiPriority w:val="99"/>
    <w:rsid w:val="00A71D64"/>
    <w:rPr>
      <w:rFonts w:ascii="Times New Roman" w:hAnsi="Times New Roman"/>
    </w:rPr>
  </w:style>
  <w:style w:type="character" w:customStyle="1" w:styleId="WW8Num9z1">
    <w:name w:val="WW8Num9z1"/>
    <w:uiPriority w:val="99"/>
    <w:rsid w:val="00A71D64"/>
    <w:rPr>
      <w:rFonts w:ascii="Times New Roman" w:hAnsi="Times New Roman"/>
    </w:rPr>
  </w:style>
  <w:style w:type="character" w:customStyle="1" w:styleId="WW8Num9z2">
    <w:name w:val="WW8Num9z2"/>
    <w:uiPriority w:val="99"/>
    <w:rsid w:val="00A71D64"/>
  </w:style>
  <w:style w:type="character" w:customStyle="1" w:styleId="WW8Num9z3">
    <w:name w:val="WW8Num9z3"/>
    <w:uiPriority w:val="99"/>
    <w:rsid w:val="00A71D64"/>
  </w:style>
  <w:style w:type="character" w:customStyle="1" w:styleId="WW8Num9z4">
    <w:name w:val="WW8Num9z4"/>
    <w:uiPriority w:val="99"/>
    <w:rsid w:val="00A71D64"/>
  </w:style>
  <w:style w:type="character" w:customStyle="1" w:styleId="WW8Num9z5">
    <w:name w:val="WW8Num9z5"/>
    <w:uiPriority w:val="99"/>
    <w:rsid w:val="00A71D64"/>
  </w:style>
  <w:style w:type="character" w:customStyle="1" w:styleId="WW8Num9z6">
    <w:name w:val="WW8Num9z6"/>
    <w:uiPriority w:val="99"/>
    <w:rsid w:val="00A71D64"/>
  </w:style>
  <w:style w:type="character" w:customStyle="1" w:styleId="WW8Num9z7">
    <w:name w:val="WW8Num9z7"/>
    <w:uiPriority w:val="99"/>
    <w:rsid w:val="00A71D64"/>
  </w:style>
  <w:style w:type="character" w:customStyle="1" w:styleId="WW8Num9z8">
    <w:name w:val="WW8Num9z8"/>
    <w:uiPriority w:val="99"/>
    <w:rsid w:val="00A71D64"/>
  </w:style>
  <w:style w:type="character" w:customStyle="1" w:styleId="WW8Num10z0">
    <w:name w:val="WW8Num10z0"/>
    <w:uiPriority w:val="99"/>
    <w:rsid w:val="00A71D64"/>
    <w:rPr>
      <w:rFonts w:ascii="Times New Roman" w:hAnsi="Times New Roman"/>
    </w:rPr>
  </w:style>
  <w:style w:type="character" w:customStyle="1" w:styleId="WW8Num11z0">
    <w:name w:val="WW8Num11z0"/>
    <w:uiPriority w:val="99"/>
    <w:rsid w:val="00A71D64"/>
    <w:rPr>
      <w:rFonts w:ascii="Times New Roman" w:hAnsi="Times New Roman"/>
    </w:rPr>
  </w:style>
  <w:style w:type="character" w:customStyle="1" w:styleId="WW8Num12z0">
    <w:name w:val="WW8Num12z0"/>
    <w:uiPriority w:val="99"/>
    <w:rsid w:val="00A71D64"/>
    <w:rPr>
      <w:rFonts w:ascii="Times New Roman" w:hAnsi="Times New Roman"/>
    </w:rPr>
  </w:style>
  <w:style w:type="character" w:customStyle="1" w:styleId="WW8Num13z0">
    <w:name w:val="WW8Num13z0"/>
    <w:uiPriority w:val="99"/>
    <w:rsid w:val="00A71D64"/>
    <w:rPr>
      <w:rFonts w:ascii="Times New Roman" w:hAnsi="Times New Roman"/>
    </w:rPr>
  </w:style>
  <w:style w:type="character" w:customStyle="1" w:styleId="WW8Num14z0">
    <w:name w:val="WW8Num14z0"/>
    <w:uiPriority w:val="99"/>
    <w:rsid w:val="00A71D64"/>
  </w:style>
  <w:style w:type="character" w:customStyle="1" w:styleId="WW8Num14z1">
    <w:name w:val="WW8Num14z1"/>
    <w:uiPriority w:val="99"/>
    <w:rsid w:val="00A71D64"/>
  </w:style>
  <w:style w:type="character" w:customStyle="1" w:styleId="WW8Num14z2">
    <w:name w:val="WW8Num14z2"/>
    <w:uiPriority w:val="99"/>
    <w:rsid w:val="00A71D64"/>
  </w:style>
  <w:style w:type="character" w:customStyle="1" w:styleId="WW8Num14z3">
    <w:name w:val="WW8Num14z3"/>
    <w:uiPriority w:val="99"/>
    <w:rsid w:val="00A71D64"/>
  </w:style>
  <w:style w:type="character" w:customStyle="1" w:styleId="WW8Num14z4">
    <w:name w:val="WW8Num14z4"/>
    <w:uiPriority w:val="99"/>
    <w:rsid w:val="00A71D64"/>
  </w:style>
  <w:style w:type="character" w:customStyle="1" w:styleId="WW8Num14z5">
    <w:name w:val="WW8Num14z5"/>
    <w:uiPriority w:val="99"/>
    <w:rsid w:val="00A71D64"/>
  </w:style>
  <w:style w:type="character" w:customStyle="1" w:styleId="WW8Num14z6">
    <w:name w:val="WW8Num14z6"/>
    <w:uiPriority w:val="99"/>
    <w:rsid w:val="00A71D64"/>
  </w:style>
  <w:style w:type="character" w:customStyle="1" w:styleId="WW8Num14z7">
    <w:name w:val="WW8Num14z7"/>
    <w:uiPriority w:val="99"/>
    <w:rsid w:val="00A71D64"/>
  </w:style>
  <w:style w:type="character" w:customStyle="1" w:styleId="WW8Num14z8">
    <w:name w:val="WW8Num14z8"/>
    <w:uiPriority w:val="99"/>
    <w:rsid w:val="00A71D64"/>
  </w:style>
  <w:style w:type="character" w:customStyle="1" w:styleId="WW8Num1z1">
    <w:name w:val="WW8Num1z1"/>
    <w:uiPriority w:val="99"/>
    <w:rsid w:val="00A71D64"/>
  </w:style>
  <w:style w:type="character" w:customStyle="1" w:styleId="WW8Num1z2">
    <w:name w:val="WW8Num1z2"/>
    <w:uiPriority w:val="99"/>
    <w:rsid w:val="00A71D64"/>
  </w:style>
  <w:style w:type="character" w:customStyle="1" w:styleId="WW8Num1z3">
    <w:name w:val="WW8Num1z3"/>
    <w:uiPriority w:val="99"/>
    <w:rsid w:val="00A71D64"/>
  </w:style>
  <w:style w:type="character" w:customStyle="1" w:styleId="WW8Num1z4">
    <w:name w:val="WW8Num1z4"/>
    <w:uiPriority w:val="99"/>
    <w:rsid w:val="00A71D64"/>
  </w:style>
  <w:style w:type="character" w:customStyle="1" w:styleId="WW8Num1z5">
    <w:name w:val="WW8Num1z5"/>
    <w:uiPriority w:val="99"/>
    <w:rsid w:val="00A71D64"/>
  </w:style>
  <w:style w:type="character" w:customStyle="1" w:styleId="WW8Num1z6">
    <w:name w:val="WW8Num1z6"/>
    <w:uiPriority w:val="99"/>
    <w:rsid w:val="00A71D64"/>
  </w:style>
  <w:style w:type="character" w:customStyle="1" w:styleId="WW8Num1z7">
    <w:name w:val="WW8Num1z7"/>
    <w:uiPriority w:val="99"/>
    <w:rsid w:val="00A71D64"/>
  </w:style>
  <w:style w:type="character" w:customStyle="1" w:styleId="WW8Num1z8">
    <w:name w:val="WW8Num1z8"/>
    <w:uiPriority w:val="99"/>
    <w:rsid w:val="00A71D64"/>
  </w:style>
  <w:style w:type="character" w:customStyle="1" w:styleId="WW8Num2z1">
    <w:name w:val="WW8Num2z1"/>
    <w:uiPriority w:val="99"/>
    <w:rsid w:val="00A71D64"/>
  </w:style>
  <w:style w:type="character" w:customStyle="1" w:styleId="WW8Num2z2">
    <w:name w:val="WW8Num2z2"/>
    <w:uiPriority w:val="99"/>
    <w:rsid w:val="00A71D64"/>
  </w:style>
  <w:style w:type="character" w:customStyle="1" w:styleId="WW8Num2z3">
    <w:name w:val="WW8Num2z3"/>
    <w:uiPriority w:val="99"/>
    <w:rsid w:val="00A71D64"/>
  </w:style>
  <w:style w:type="character" w:customStyle="1" w:styleId="WW8Num2z4">
    <w:name w:val="WW8Num2z4"/>
    <w:uiPriority w:val="99"/>
    <w:rsid w:val="00A71D64"/>
  </w:style>
  <w:style w:type="character" w:customStyle="1" w:styleId="WW8Num2z5">
    <w:name w:val="WW8Num2z5"/>
    <w:uiPriority w:val="99"/>
    <w:rsid w:val="00A71D64"/>
  </w:style>
  <w:style w:type="character" w:customStyle="1" w:styleId="WW8Num2z6">
    <w:name w:val="WW8Num2z6"/>
    <w:uiPriority w:val="99"/>
    <w:rsid w:val="00A71D64"/>
  </w:style>
  <w:style w:type="character" w:customStyle="1" w:styleId="WW8Num2z7">
    <w:name w:val="WW8Num2z7"/>
    <w:uiPriority w:val="99"/>
    <w:rsid w:val="00A71D64"/>
  </w:style>
  <w:style w:type="character" w:customStyle="1" w:styleId="WW8Num2z8">
    <w:name w:val="WW8Num2z8"/>
    <w:uiPriority w:val="99"/>
    <w:rsid w:val="00A71D64"/>
  </w:style>
  <w:style w:type="character" w:customStyle="1" w:styleId="WW8Num4z1">
    <w:name w:val="WW8Num4z1"/>
    <w:uiPriority w:val="99"/>
    <w:rsid w:val="00A71D64"/>
  </w:style>
  <w:style w:type="character" w:customStyle="1" w:styleId="WW8Num4z2">
    <w:name w:val="WW8Num4z2"/>
    <w:uiPriority w:val="99"/>
    <w:rsid w:val="00A71D64"/>
  </w:style>
  <w:style w:type="character" w:customStyle="1" w:styleId="WW8Num4z3">
    <w:name w:val="WW8Num4z3"/>
    <w:uiPriority w:val="99"/>
    <w:rsid w:val="00A71D64"/>
  </w:style>
  <w:style w:type="character" w:customStyle="1" w:styleId="WW8Num4z4">
    <w:name w:val="WW8Num4z4"/>
    <w:uiPriority w:val="99"/>
    <w:rsid w:val="00A71D64"/>
  </w:style>
  <w:style w:type="character" w:customStyle="1" w:styleId="WW8Num4z5">
    <w:name w:val="WW8Num4z5"/>
    <w:uiPriority w:val="99"/>
    <w:rsid w:val="00A71D64"/>
  </w:style>
  <w:style w:type="character" w:customStyle="1" w:styleId="WW8Num4z6">
    <w:name w:val="WW8Num4z6"/>
    <w:uiPriority w:val="99"/>
    <w:rsid w:val="00A71D64"/>
  </w:style>
  <w:style w:type="character" w:customStyle="1" w:styleId="WW8Num4z7">
    <w:name w:val="WW8Num4z7"/>
    <w:uiPriority w:val="99"/>
    <w:rsid w:val="00A71D64"/>
  </w:style>
  <w:style w:type="character" w:customStyle="1" w:styleId="WW8Num4z8">
    <w:name w:val="WW8Num4z8"/>
    <w:uiPriority w:val="99"/>
    <w:rsid w:val="00A71D64"/>
  </w:style>
  <w:style w:type="character" w:customStyle="1" w:styleId="WW8Num5z1">
    <w:name w:val="WW8Num5z1"/>
    <w:uiPriority w:val="99"/>
    <w:rsid w:val="00A71D64"/>
  </w:style>
  <w:style w:type="character" w:customStyle="1" w:styleId="WW8Num5z2">
    <w:name w:val="WW8Num5z2"/>
    <w:uiPriority w:val="99"/>
    <w:rsid w:val="00A71D64"/>
  </w:style>
  <w:style w:type="character" w:customStyle="1" w:styleId="WW8Num5z3">
    <w:name w:val="WW8Num5z3"/>
    <w:uiPriority w:val="99"/>
    <w:rsid w:val="00A71D64"/>
  </w:style>
  <w:style w:type="character" w:customStyle="1" w:styleId="WW8Num5z4">
    <w:name w:val="WW8Num5z4"/>
    <w:uiPriority w:val="99"/>
    <w:rsid w:val="00A71D64"/>
  </w:style>
  <w:style w:type="character" w:customStyle="1" w:styleId="WW8Num5z5">
    <w:name w:val="WW8Num5z5"/>
    <w:uiPriority w:val="99"/>
    <w:rsid w:val="00A71D64"/>
  </w:style>
  <w:style w:type="character" w:customStyle="1" w:styleId="WW8Num5z6">
    <w:name w:val="WW8Num5z6"/>
    <w:uiPriority w:val="99"/>
    <w:rsid w:val="00A71D64"/>
  </w:style>
  <w:style w:type="character" w:customStyle="1" w:styleId="WW8Num5z7">
    <w:name w:val="WW8Num5z7"/>
    <w:uiPriority w:val="99"/>
    <w:rsid w:val="00A71D64"/>
  </w:style>
  <w:style w:type="character" w:customStyle="1" w:styleId="WW8Num5z8">
    <w:name w:val="WW8Num5z8"/>
    <w:uiPriority w:val="99"/>
    <w:rsid w:val="00A71D64"/>
  </w:style>
  <w:style w:type="character" w:customStyle="1" w:styleId="WW8Num6z1">
    <w:name w:val="WW8Num6z1"/>
    <w:uiPriority w:val="99"/>
    <w:rsid w:val="00A71D64"/>
  </w:style>
  <w:style w:type="character" w:customStyle="1" w:styleId="WW8Num6z2">
    <w:name w:val="WW8Num6z2"/>
    <w:uiPriority w:val="99"/>
    <w:rsid w:val="00A71D64"/>
  </w:style>
  <w:style w:type="character" w:customStyle="1" w:styleId="WW8Num6z3">
    <w:name w:val="WW8Num6z3"/>
    <w:uiPriority w:val="99"/>
    <w:rsid w:val="00A71D64"/>
  </w:style>
  <w:style w:type="character" w:customStyle="1" w:styleId="WW8Num6z4">
    <w:name w:val="WW8Num6z4"/>
    <w:uiPriority w:val="99"/>
    <w:rsid w:val="00A71D64"/>
  </w:style>
  <w:style w:type="character" w:customStyle="1" w:styleId="WW8Num6z5">
    <w:name w:val="WW8Num6z5"/>
    <w:uiPriority w:val="99"/>
    <w:rsid w:val="00A71D64"/>
  </w:style>
  <w:style w:type="character" w:customStyle="1" w:styleId="WW8Num6z6">
    <w:name w:val="WW8Num6z6"/>
    <w:uiPriority w:val="99"/>
    <w:rsid w:val="00A71D64"/>
  </w:style>
  <w:style w:type="character" w:customStyle="1" w:styleId="WW8Num6z7">
    <w:name w:val="WW8Num6z7"/>
    <w:uiPriority w:val="99"/>
    <w:rsid w:val="00A71D64"/>
  </w:style>
  <w:style w:type="character" w:customStyle="1" w:styleId="WW8Num6z8">
    <w:name w:val="WW8Num6z8"/>
    <w:uiPriority w:val="99"/>
    <w:rsid w:val="00A71D64"/>
  </w:style>
  <w:style w:type="character" w:customStyle="1" w:styleId="WW8Num7z1">
    <w:name w:val="WW8Num7z1"/>
    <w:uiPriority w:val="99"/>
    <w:rsid w:val="00A71D64"/>
    <w:rPr>
      <w:rFonts w:ascii="Wingdings" w:hAnsi="Wingdings"/>
    </w:rPr>
  </w:style>
  <w:style w:type="character" w:customStyle="1" w:styleId="WW8Num7z2">
    <w:name w:val="WW8Num7z2"/>
    <w:uiPriority w:val="99"/>
    <w:rsid w:val="00A71D64"/>
  </w:style>
  <w:style w:type="character" w:customStyle="1" w:styleId="WW8Num7z3">
    <w:name w:val="WW8Num7z3"/>
    <w:uiPriority w:val="99"/>
    <w:rsid w:val="00A71D64"/>
  </w:style>
  <w:style w:type="character" w:customStyle="1" w:styleId="WW8Num7z4">
    <w:name w:val="WW8Num7z4"/>
    <w:uiPriority w:val="99"/>
    <w:rsid w:val="00A71D64"/>
  </w:style>
  <w:style w:type="character" w:customStyle="1" w:styleId="WW8Num7z5">
    <w:name w:val="WW8Num7z5"/>
    <w:uiPriority w:val="99"/>
    <w:rsid w:val="00A71D64"/>
  </w:style>
  <w:style w:type="character" w:customStyle="1" w:styleId="WW8Num7z6">
    <w:name w:val="WW8Num7z6"/>
    <w:uiPriority w:val="99"/>
    <w:rsid w:val="00A71D64"/>
  </w:style>
  <w:style w:type="character" w:customStyle="1" w:styleId="WW8Num7z7">
    <w:name w:val="WW8Num7z7"/>
    <w:uiPriority w:val="99"/>
    <w:rsid w:val="00A71D64"/>
  </w:style>
  <w:style w:type="character" w:customStyle="1" w:styleId="WW8Num7z8">
    <w:name w:val="WW8Num7z8"/>
    <w:uiPriority w:val="99"/>
    <w:rsid w:val="00A71D64"/>
  </w:style>
  <w:style w:type="character" w:customStyle="1" w:styleId="WW8Num8z1">
    <w:name w:val="WW8Num8z1"/>
    <w:uiPriority w:val="99"/>
    <w:rsid w:val="00A71D64"/>
  </w:style>
  <w:style w:type="character" w:customStyle="1" w:styleId="WW8Num8z2">
    <w:name w:val="WW8Num8z2"/>
    <w:uiPriority w:val="99"/>
    <w:rsid w:val="00A71D64"/>
  </w:style>
  <w:style w:type="character" w:customStyle="1" w:styleId="WW8Num8z3">
    <w:name w:val="WW8Num8z3"/>
    <w:uiPriority w:val="99"/>
    <w:rsid w:val="00A71D64"/>
  </w:style>
  <w:style w:type="character" w:customStyle="1" w:styleId="WW8Num8z4">
    <w:name w:val="WW8Num8z4"/>
    <w:uiPriority w:val="99"/>
    <w:rsid w:val="00A71D64"/>
  </w:style>
  <w:style w:type="character" w:customStyle="1" w:styleId="WW8Num8z5">
    <w:name w:val="WW8Num8z5"/>
    <w:uiPriority w:val="99"/>
    <w:rsid w:val="00A71D64"/>
  </w:style>
  <w:style w:type="character" w:customStyle="1" w:styleId="WW8Num8z6">
    <w:name w:val="WW8Num8z6"/>
    <w:uiPriority w:val="99"/>
    <w:rsid w:val="00A71D64"/>
  </w:style>
  <w:style w:type="character" w:customStyle="1" w:styleId="WW8Num8z7">
    <w:name w:val="WW8Num8z7"/>
    <w:uiPriority w:val="99"/>
    <w:rsid w:val="00A71D64"/>
  </w:style>
  <w:style w:type="character" w:customStyle="1" w:styleId="WW8Num8z8">
    <w:name w:val="WW8Num8z8"/>
    <w:uiPriority w:val="99"/>
    <w:rsid w:val="00A71D64"/>
  </w:style>
  <w:style w:type="character" w:customStyle="1" w:styleId="WW8Num10z1">
    <w:name w:val="WW8Num10z1"/>
    <w:uiPriority w:val="99"/>
    <w:rsid w:val="00A71D64"/>
  </w:style>
  <w:style w:type="character" w:customStyle="1" w:styleId="WW8Num10z2">
    <w:name w:val="WW8Num10z2"/>
    <w:uiPriority w:val="99"/>
    <w:rsid w:val="00A71D64"/>
  </w:style>
  <w:style w:type="character" w:customStyle="1" w:styleId="WW8Num10z3">
    <w:name w:val="WW8Num10z3"/>
    <w:uiPriority w:val="99"/>
    <w:rsid w:val="00A71D64"/>
  </w:style>
  <w:style w:type="character" w:customStyle="1" w:styleId="WW8Num10z4">
    <w:name w:val="WW8Num10z4"/>
    <w:uiPriority w:val="99"/>
    <w:rsid w:val="00A71D64"/>
  </w:style>
  <w:style w:type="character" w:customStyle="1" w:styleId="WW8Num10z5">
    <w:name w:val="WW8Num10z5"/>
    <w:uiPriority w:val="99"/>
    <w:rsid w:val="00A71D64"/>
  </w:style>
  <w:style w:type="character" w:customStyle="1" w:styleId="WW8Num10z6">
    <w:name w:val="WW8Num10z6"/>
    <w:uiPriority w:val="99"/>
    <w:rsid w:val="00A71D64"/>
  </w:style>
  <w:style w:type="character" w:customStyle="1" w:styleId="WW8Num10z7">
    <w:name w:val="WW8Num10z7"/>
    <w:uiPriority w:val="99"/>
    <w:rsid w:val="00A71D64"/>
  </w:style>
  <w:style w:type="character" w:customStyle="1" w:styleId="WW8Num10z8">
    <w:name w:val="WW8Num10z8"/>
    <w:uiPriority w:val="99"/>
    <w:rsid w:val="00A71D64"/>
  </w:style>
  <w:style w:type="character" w:customStyle="1" w:styleId="WW8Num11z1">
    <w:name w:val="WW8Num11z1"/>
    <w:uiPriority w:val="99"/>
    <w:rsid w:val="00A71D64"/>
  </w:style>
  <w:style w:type="character" w:customStyle="1" w:styleId="WW8Num11z2">
    <w:name w:val="WW8Num11z2"/>
    <w:uiPriority w:val="99"/>
    <w:rsid w:val="00A71D64"/>
  </w:style>
  <w:style w:type="character" w:customStyle="1" w:styleId="WW8Num11z3">
    <w:name w:val="WW8Num11z3"/>
    <w:uiPriority w:val="99"/>
    <w:rsid w:val="00A71D64"/>
  </w:style>
  <w:style w:type="character" w:customStyle="1" w:styleId="WW8Num11z4">
    <w:name w:val="WW8Num11z4"/>
    <w:uiPriority w:val="99"/>
    <w:rsid w:val="00A71D64"/>
  </w:style>
  <w:style w:type="character" w:customStyle="1" w:styleId="WW8Num11z5">
    <w:name w:val="WW8Num11z5"/>
    <w:uiPriority w:val="99"/>
    <w:rsid w:val="00A71D64"/>
  </w:style>
  <w:style w:type="character" w:customStyle="1" w:styleId="WW8Num11z6">
    <w:name w:val="WW8Num11z6"/>
    <w:uiPriority w:val="99"/>
    <w:rsid w:val="00A71D64"/>
  </w:style>
  <w:style w:type="character" w:customStyle="1" w:styleId="WW8Num11z7">
    <w:name w:val="WW8Num11z7"/>
    <w:uiPriority w:val="99"/>
    <w:rsid w:val="00A71D64"/>
  </w:style>
  <w:style w:type="character" w:customStyle="1" w:styleId="WW8Num11z8">
    <w:name w:val="WW8Num11z8"/>
    <w:uiPriority w:val="99"/>
    <w:rsid w:val="00A71D64"/>
  </w:style>
  <w:style w:type="character" w:customStyle="1" w:styleId="WW8Num12z1">
    <w:name w:val="WW8Num12z1"/>
    <w:uiPriority w:val="99"/>
    <w:rsid w:val="00A71D64"/>
    <w:rPr>
      <w:rFonts w:ascii="Wingdings" w:hAnsi="Wingdings"/>
    </w:rPr>
  </w:style>
  <w:style w:type="character" w:customStyle="1" w:styleId="WW8Num12z2">
    <w:name w:val="WW8Num12z2"/>
    <w:uiPriority w:val="99"/>
    <w:rsid w:val="00A71D64"/>
  </w:style>
  <w:style w:type="character" w:customStyle="1" w:styleId="WW8Num12z3">
    <w:name w:val="WW8Num12z3"/>
    <w:uiPriority w:val="99"/>
    <w:rsid w:val="00A71D64"/>
  </w:style>
  <w:style w:type="character" w:customStyle="1" w:styleId="WW8Num12z4">
    <w:name w:val="WW8Num12z4"/>
    <w:uiPriority w:val="99"/>
    <w:rsid w:val="00A71D64"/>
  </w:style>
  <w:style w:type="character" w:customStyle="1" w:styleId="WW8Num12z5">
    <w:name w:val="WW8Num12z5"/>
    <w:uiPriority w:val="99"/>
    <w:rsid w:val="00A71D64"/>
  </w:style>
  <w:style w:type="character" w:customStyle="1" w:styleId="WW8Num12z6">
    <w:name w:val="WW8Num12z6"/>
    <w:uiPriority w:val="99"/>
    <w:rsid w:val="00A71D64"/>
  </w:style>
  <w:style w:type="character" w:customStyle="1" w:styleId="WW8Num12z7">
    <w:name w:val="WW8Num12z7"/>
    <w:uiPriority w:val="99"/>
    <w:rsid w:val="00A71D64"/>
  </w:style>
  <w:style w:type="character" w:customStyle="1" w:styleId="WW8Num12z8">
    <w:name w:val="WW8Num12z8"/>
    <w:uiPriority w:val="99"/>
    <w:rsid w:val="00A71D64"/>
  </w:style>
  <w:style w:type="character" w:customStyle="1" w:styleId="WW8Num13z1">
    <w:name w:val="WW8Num13z1"/>
    <w:uiPriority w:val="99"/>
    <w:rsid w:val="00A71D64"/>
    <w:rPr>
      <w:rFonts w:ascii="Times New Roman" w:hAnsi="Times New Roman"/>
    </w:rPr>
  </w:style>
  <w:style w:type="character" w:customStyle="1" w:styleId="WW8Num13z2">
    <w:name w:val="WW8Num13z2"/>
    <w:uiPriority w:val="99"/>
    <w:rsid w:val="00A71D64"/>
  </w:style>
  <w:style w:type="character" w:customStyle="1" w:styleId="WW8Num13z3">
    <w:name w:val="WW8Num13z3"/>
    <w:uiPriority w:val="99"/>
    <w:rsid w:val="00A71D64"/>
    <w:rPr>
      <w:rFonts w:ascii="Arial" w:hAnsi="Arial"/>
    </w:rPr>
  </w:style>
  <w:style w:type="character" w:customStyle="1" w:styleId="WW8Num15z0">
    <w:name w:val="WW8Num15z0"/>
    <w:uiPriority w:val="99"/>
    <w:rsid w:val="00A71D64"/>
  </w:style>
  <w:style w:type="character" w:customStyle="1" w:styleId="WW8Num15z1">
    <w:name w:val="WW8Num15z1"/>
    <w:uiPriority w:val="99"/>
    <w:rsid w:val="00A71D64"/>
  </w:style>
  <w:style w:type="character" w:customStyle="1" w:styleId="WW8Num15z2">
    <w:name w:val="WW8Num15z2"/>
    <w:uiPriority w:val="99"/>
    <w:rsid w:val="00A71D64"/>
  </w:style>
  <w:style w:type="character" w:customStyle="1" w:styleId="WW8Num15z3">
    <w:name w:val="WW8Num15z3"/>
    <w:uiPriority w:val="99"/>
    <w:rsid w:val="00A71D64"/>
  </w:style>
  <w:style w:type="character" w:customStyle="1" w:styleId="WW8Num15z4">
    <w:name w:val="WW8Num15z4"/>
    <w:uiPriority w:val="99"/>
    <w:rsid w:val="00A71D64"/>
  </w:style>
  <w:style w:type="character" w:customStyle="1" w:styleId="WW8Num15z5">
    <w:name w:val="WW8Num15z5"/>
    <w:uiPriority w:val="99"/>
    <w:rsid w:val="00A71D64"/>
  </w:style>
  <w:style w:type="character" w:customStyle="1" w:styleId="WW8Num15z6">
    <w:name w:val="WW8Num15z6"/>
    <w:uiPriority w:val="99"/>
    <w:rsid w:val="00A71D64"/>
  </w:style>
  <w:style w:type="character" w:customStyle="1" w:styleId="WW8Num15z7">
    <w:name w:val="WW8Num15z7"/>
    <w:uiPriority w:val="99"/>
    <w:rsid w:val="00A71D64"/>
  </w:style>
  <w:style w:type="character" w:customStyle="1" w:styleId="WW8Num15z8">
    <w:name w:val="WW8Num15z8"/>
    <w:uiPriority w:val="99"/>
    <w:rsid w:val="00A71D64"/>
  </w:style>
  <w:style w:type="character" w:customStyle="1" w:styleId="WW8Num16z0">
    <w:name w:val="WW8Num16z0"/>
    <w:uiPriority w:val="99"/>
    <w:rsid w:val="00A71D64"/>
  </w:style>
  <w:style w:type="character" w:customStyle="1" w:styleId="WW8Num16z1">
    <w:name w:val="WW8Num16z1"/>
    <w:uiPriority w:val="99"/>
    <w:rsid w:val="00A71D64"/>
  </w:style>
  <w:style w:type="character" w:customStyle="1" w:styleId="WW8Num16z2">
    <w:name w:val="WW8Num16z2"/>
    <w:uiPriority w:val="99"/>
    <w:rsid w:val="00A71D64"/>
  </w:style>
  <w:style w:type="character" w:customStyle="1" w:styleId="WW8Num16z3">
    <w:name w:val="WW8Num16z3"/>
    <w:uiPriority w:val="99"/>
    <w:rsid w:val="00A71D64"/>
  </w:style>
  <w:style w:type="character" w:customStyle="1" w:styleId="WW8Num16z4">
    <w:name w:val="WW8Num16z4"/>
    <w:uiPriority w:val="99"/>
    <w:rsid w:val="00A71D64"/>
  </w:style>
  <w:style w:type="character" w:customStyle="1" w:styleId="WW8Num16z5">
    <w:name w:val="WW8Num16z5"/>
    <w:uiPriority w:val="99"/>
    <w:rsid w:val="00A71D64"/>
  </w:style>
  <w:style w:type="character" w:customStyle="1" w:styleId="WW8Num16z6">
    <w:name w:val="WW8Num16z6"/>
    <w:uiPriority w:val="99"/>
    <w:rsid w:val="00A71D64"/>
  </w:style>
  <w:style w:type="character" w:customStyle="1" w:styleId="WW8Num16z7">
    <w:name w:val="WW8Num16z7"/>
    <w:uiPriority w:val="99"/>
    <w:rsid w:val="00A71D64"/>
  </w:style>
  <w:style w:type="character" w:customStyle="1" w:styleId="WW8Num16z8">
    <w:name w:val="WW8Num16z8"/>
    <w:uiPriority w:val="99"/>
    <w:rsid w:val="00A71D64"/>
  </w:style>
  <w:style w:type="character" w:customStyle="1" w:styleId="WW8Num17z0">
    <w:name w:val="WW8Num17z0"/>
    <w:uiPriority w:val="99"/>
    <w:rsid w:val="00A71D64"/>
  </w:style>
  <w:style w:type="character" w:customStyle="1" w:styleId="WW8Num17z1">
    <w:name w:val="WW8Num17z1"/>
    <w:uiPriority w:val="99"/>
    <w:rsid w:val="00A71D64"/>
  </w:style>
  <w:style w:type="character" w:customStyle="1" w:styleId="WW8Num17z2">
    <w:name w:val="WW8Num17z2"/>
    <w:uiPriority w:val="99"/>
    <w:rsid w:val="00A71D64"/>
  </w:style>
  <w:style w:type="character" w:customStyle="1" w:styleId="WW8Num17z3">
    <w:name w:val="WW8Num17z3"/>
    <w:uiPriority w:val="99"/>
    <w:rsid w:val="00A71D64"/>
  </w:style>
  <w:style w:type="character" w:customStyle="1" w:styleId="WW8Num17z4">
    <w:name w:val="WW8Num17z4"/>
    <w:uiPriority w:val="99"/>
    <w:rsid w:val="00A71D64"/>
  </w:style>
  <w:style w:type="character" w:customStyle="1" w:styleId="WW8Num17z5">
    <w:name w:val="WW8Num17z5"/>
    <w:uiPriority w:val="99"/>
    <w:rsid w:val="00A71D64"/>
  </w:style>
  <w:style w:type="character" w:customStyle="1" w:styleId="WW8Num17z6">
    <w:name w:val="WW8Num17z6"/>
    <w:uiPriority w:val="99"/>
    <w:rsid w:val="00A71D64"/>
  </w:style>
  <w:style w:type="character" w:customStyle="1" w:styleId="WW8Num17z7">
    <w:name w:val="WW8Num17z7"/>
    <w:uiPriority w:val="99"/>
    <w:rsid w:val="00A71D64"/>
  </w:style>
  <w:style w:type="character" w:customStyle="1" w:styleId="WW8Num17z8">
    <w:name w:val="WW8Num17z8"/>
    <w:uiPriority w:val="99"/>
    <w:rsid w:val="00A71D64"/>
  </w:style>
  <w:style w:type="character" w:customStyle="1" w:styleId="WW8Num18z0">
    <w:name w:val="WW8Num18z0"/>
    <w:uiPriority w:val="99"/>
    <w:rsid w:val="00A71D64"/>
  </w:style>
  <w:style w:type="character" w:customStyle="1" w:styleId="WW8Num18z1">
    <w:name w:val="WW8Num18z1"/>
    <w:uiPriority w:val="99"/>
    <w:rsid w:val="00A71D64"/>
  </w:style>
  <w:style w:type="character" w:customStyle="1" w:styleId="WW8Num18z2">
    <w:name w:val="WW8Num18z2"/>
    <w:uiPriority w:val="99"/>
    <w:rsid w:val="00A71D64"/>
  </w:style>
  <w:style w:type="character" w:customStyle="1" w:styleId="WW8Num18z3">
    <w:name w:val="WW8Num18z3"/>
    <w:uiPriority w:val="99"/>
    <w:rsid w:val="00A71D64"/>
  </w:style>
  <w:style w:type="character" w:customStyle="1" w:styleId="WW8Num18z4">
    <w:name w:val="WW8Num18z4"/>
    <w:uiPriority w:val="99"/>
    <w:rsid w:val="00A71D64"/>
  </w:style>
  <w:style w:type="character" w:customStyle="1" w:styleId="WW8Num18z5">
    <w:name w:val="WW8Num18z5"/>
    <w:uiPriority w:val="99"/>
    <w:rsid w:val="00A71D64"/>
  </w:style>
  <w:style w:type="character" w:customStyle="1" w:styleId="WW8Num18z6">
    <w:name w:val="WW8Num18z6"/>
    <w:uiPriority w:val="99"/>
    <w:rsid w:val="00A71D64"/>
  </w:style>
  <w:style w:type="character" w:customStyle="1" w:styleId="WW8Num18z7">
    <w:name w:val="WW8Num18z7"/>
    <w:uiPriority w:val="99"/>
    <w:rsid w:val="00A71D64"/>
  </w:style>
  <w:style w:type="character" w:customStyle="1" w:styleId="WW8Num18z8">
    <w:name w:val="WW8Num18z8"/>
    <w:uiPriority w:val="99"/>
    <w:rsid w:val="00A71D64"/>
  </w:style>
  <w:style w:type="character" w:customStyle="1" w:styleId="WW8Num19z0">
    <w:name w:val="WW8Num19z0"/>
    <w:uiPriority w:val="99"/>
    <w:rsid w:val="00A71D64"/>
  </w:style>
  <w:style w:type="character" w:customStyle="1" w:styleId="WW8Num19z1">
    <w:name w:val="WW8Num19z1"/>
    <w:uiPriority w:val="99"/>
    <w:rsid w:val="00A71D64"/>
  </w:style>
  <w:style w:type="character" w:customStyle="1" w:styleId="WW8Num19z2">
    <w:name w:val="WW8Num19z2"/>
    <w:uiPriority w:val="99"/>
    <w:rsid w:val="00A71D64"/>
  </w:style>
  <w:style w:type="character" w:customStyle="1" w:styleId="WW8Num19z3">
    <w:name w:val="WW8Num19z3"/>
    <w:uiPriority w:val="99"/>
    <w:rsid w:val="00A71D64"/>
  </w:style>
  <w:style w:type="character" w:customStyle="1" w:styleId="WW8Num19z4">
    <w:name w:val="WW8Num19z4"/>
    <w:uiPriority w:val="99"/>
    <w:rsid w:val="00A71D64"/>
  </w:style>
  <w:style w:type="character" w:customStyle="1" w:styleId="WW8Num19z5">
    <w:name w:val="WW8Num19z5"/>
    <w:uiPriority w:val="99"/>
    <w:rsid w:val="00A71D64"/>
  </w:style>
  <w:style w:type="character" w:customStyle="1" w:styleId="WW8Num19z6">
    <w:name w:val="WW8Num19z6"/>
    <w:uiPriority w:val="99"/>
    <w:rsid w:val="00A71D64"/>
  </w:style>
  <w:style w:type="character" w:customStyle="1" w:styleId="WW8Num19z7">
    <w:name w:val="WW8Num19z7"/>
    <w:uiPriority w:val="99"/>
    <w:rsid w:val="00A71D64"/>
  </w:style>
  <w:style w:type="character" w:customStyle="1" w:styleId="WW8Num19z8">
    <w:name w:val="WW8Num19z8"/>
    <w:uiPriority w:val="99"/>
    <w:rsid w:val="00A71D64"/>
  </w:style>
  <w:style w:type="character" w:customStyle="1" w:styleId="WW8Num20z0">
    <w:name w:val="WW8Num20z0"/>
    <w:uiPriority w:val="99"/>
    <w:rsid w:val="00A71D64"/>
  </w:style>
  <w:style w:type="character" w:customStyle="1" w:styleId="WW8Num20z1">
    <w:name w:val="WW8Num20z1"/>
    <w:uiPriority w:val="99"/>
    <w:rsid w:val="00A71D64"/>
  </w:style>
  <w:style w:type="character" w:customStyle="1" w:styleId="WW8Num20z2">
    <w:name w:val="WW8Num20z2"/>
    <w:uiPriority w:val="99"/>
    <w:rsid w:val="00A71D64"/>
  </w:style>
  <w:style w:type="character" w:customStyle="1" w:styleId="WW8Num20z3">
    <w:name w:val="WW8Num20z3"/>
    <w:uiPriority w:val="99"/>
    <w:rsid w:val="00A71D64"/>
  </w:style>
  <w:style w:type="character" w:customStyle="1" w:styleId="WW8Num20z4">
    <w:name w:val="WW8Num20z4"/>
    <w:uiPriority w:val="99"/>
    <w:rsid w:val="00A71D64"/>
  </w:style>
  <w:style w:type="character" w:customStyle="1" w:styleId="WW8Num20z5">
    <w:name w:val="WW8Num20z5"/>
    <w:uiPriority w:val="99"/>
    <w:rsid w:val="00A71D64"/>
  </w:style>
  <w:style w:type="character" w:customStyle="1" w:styleId="WW8Num20z6">
    <w:name w:val="WW8Num20z6"/>
    <w:uiPriority w:val="99"/>
    <w:rsid w:val="00A71D64"/>
  </w:style>
  <w:style w:type="character" w:customStyle="1" w:styleId="WW8Num20z7">
    <w:name w:val="WW8Num20z7"/>
    <w:uiPriority w:val="99"/>
    <w:rsid w:val="00A71D64"/>
  </w:style>
  <w:style w:type="character" w:customStyle="1" w:styleId="WW8Num20z8">
    <w:name w:val="WW8Num20z8"/>
    <w:uiPriority w:val="99"/>
    <w:rsid w:val="00A71D64"/>
  </w:style>
  <w:style w:type="character" w:customStyle="1" w:styleId="WW8Num21z0">
    <w:name w:val="WW8Num21z0"/>
    <w:uiPriority w:val="99"/>
    <w:rsid w:val="00A71D64"/>
  </w:style>
  <w:style w:type="character" w:customStyle="1" w:styleId="WW8Num21z1">
    <w:name w:val="WW8Num21z1"/>
    <w:uiPriority w:val="99"/>
    <w:rsid w:val="00A71D64"/>
  </w:style>
  <w:style w:type="character" w:customStyle="1" w:styleId="WW8Num21z2">
    <w:name w:val="WW8Num21z2"/>
    <w:uiPriority w:val="99"/>
    <w:rsid w:val="00A71D64"/>
  </w:style>
  <w:style w:type="character" w:customStyle="1" w:styleId="WW8Num21z3">
    <w:name w:val="WW8Num21z3"/>
    <w:uiPriority w:val="99"/>
    <w:rsid w:val="00A71D64"/>
  </w:style>
  <w:style w:type="character" w:customStyle="1" w:styleId="WW8Num21z4">
    <w:name w:val="WW8Num21z4"/>
    <w:uiPriority w:val="99"/>
    <w:rsid w:val="00A71D64"/>
  </w:style>
  <w:style w:type="character" w:customStyle="1" w:styleId="WW8Num21z5">
    <w:name w:val="WW8Num21z5"/>
    <w:uiPriority w:val="99"/>
    <w:rsid w:val="00A71D64"/>
  </w:style>
  <w:style w:type="character" w:customStyle="1" w:styleId="WW8Num21z6">
    <w:name w:val="WW8Num21z6"/>
    <w:uiPriority w:val="99"/>
    <w:rsid w:val="00A71D64"/>
  </w:style>
  <w:style w:type="character" w:customStyle="1" w:styleId="WW8Num21z7">
    <w:name w:val="WW8Num21z7"/>
    <w:uiPriority w:val="99"/>
    <w:rsid w:val="00A71D64"/>
  </w:style>
  <w:style w:type="character" w:customStyle="1" w:styleId="WW8Num21z8">
    <w:name w:val="WW8Num21z8"/>
    <w:uiPriority w:val="99"/>
    <w:rsid w:val="00A71D64"/>
  </w:style>
  <w:style w:type="character" w:customStyle="1" w:styleId="WW8Num22z0">
    <w:name w:val="WW8Num22z0"/>
    <w:uiPriority w:val="99"/>
    <w:rsid w:val="00A71D64"/>
  </w:style>
  <w:style w:type="character" w:customStyle="1" w:styleId="WW8Num22z1">
    <w:name w:val="WW8Num22z1"/>
    <w:uiPriority w:val="99"/>
    <w:rsid w:val="00A71D64"/>
  </w:style>
  <w:style w:type="character" w:customStyle="1" w:styleId="WW8Num22z2">
    <w:name w:val="WW8Num22z2"/>
    <w:uiPriority w:val="99"/>
    <w:rsid w:val="00A71D64"/>
  </w:style>
  <w:style w:type="character" w:customStyle="1" w:styleId="WW8Num22z3">
    <w:name w:val="WW8Num22z3"/>
    <w:uiPriority w:val="99"/>
    <w:rsid w:val="00A71D64"/>
  </w:style>
  <w:style w:type="character" w:customStyle="1" w:styleId="WW8Num22z4">
    <w:name w:val="WW8Num22z4"/>
    <w:uiPriority w:val="99"/>
    <w:rsid w:val="00A71D64"/>
  </w:style>
  <w:style w:type="character" w:customStyle="1" w:styleId="WW8Num22z5">
    <w:name w:val="WW8Num22z5"/>
    <w:uiPriority w:val="99"/>
    <w:rsid w:val="00A71D64"/>
  </w:style>
  <w:style w:type="character" w:customStyle="1" w:styleId="WW8Num22z6">
    <w:name w:val="WW8Num22z6"/>
    <w:uiPriority w:val="99"/>
    <w:rsid w:val="00A71D64"/>
  </w:style>
  <w:style w:type="character" w:customStyle="1" w:styleId="WW8Num22z7">
    <w:name w:val="WW8Num22z7"/>
    <w:uiPriority w:val="99"/>
    <w:rsid w:val="00A71D64"/>
  </w:style>
  <w:style w:type="character" w:customStyle="1" w:styleId="WW8Num22z8">
    <w:name w:val="WW8Num22z8"/>
    <w:uiPriority w:val="99"/>
    <w:rsid w:val="00A71D64"/>
  </w:style>
  <w:style w:type="character" w:customStyle="1" w:styleId="WW8Num23z0">
    <w:name w:val="WW8Num23z0"/>
    <w:uiPriority w:val="99"/>
    <w:rsid w:val="00A71D64"/>
  </w:style>
  <w:style w:type="character" w:customStyle="1" w:styleId="WW8Num23z1">
    <w:name w:val="WW8Num23z1"/>
    <w:uiPriority w:val="99"/>
    <w:rsid w:val="00A71D64"/>
  </w:style>
  <w:style w:type="character" w:customStyle="1" w:styleId="WW8Num23z2">
    <w:name w:val="WW8Num23z2"/>
    <w:uiPriority w:val="99"/>
    <w:rsid w:val="00A71D64"/>
  </w:style>
  <w:style w:type="character" w:customStyle="1" w:styleId="WW8Num23z3">
    <w:name w:val="WW8Num23z3"/>
    <w:uiPriority w:val="99"/>
    <w:rsid w:val="00A71D64"/>
  </w:style>
  <w:style w:type="character" w:customStyle="1" w:styleId="WW8Num23z4">
    <w:name w:val="WW8Num23z4"/>
    <w:uiPriority w:val="99"/>
    <w:rsid w:val="00A71D64"/>
  </w:style>
  <w:style w:type="character" w:customStyle="1" w:styleId="WW8Num23z5">
    <w:name w:val="WW8Num23z5"/>
    <w:uiPriority w:val="99"/>
    <w:rsid w:val="00A71D64"/>
  </w:style>
  <w:style w:type="character" w:customStyle="1" w:styleId="WW8Num23z6">
    <w:name w:val="WW8Num23z6"/>
    <w:uiPriority w:val="99"/>
    <w:rsid w:val="00A71D64"/>
  </w:style>
  <w:style w:type="character" w:customStyle="1" w:styleId="WW8Num23z7">
    <w:name w:val="WW8Num23z7"/>
    <w:uiPriority w:val="99"/>
    <w:rsid w:val="00A71D64"/>
  </w:style>
  <w:style w:type="character" w:customStyle="1" w:styleId="WW8Num23z8">
    <w:name w:val="WW8Num23z8"/>
    <w:uiPriority w:val="99"/>
    <w:rsid w:val="00A71D64"/>
  </w:style>
  <w:style w:type="character" w:customStyle="1" w:styleId="WW8Num24z0">
    <w:name w:val="WW8Num24z0"/>
    <w:uiPriority w:val="99"/>
    <w:rsid w:val="00A71D64"/>
  </w:style>
  <w:style w:type="character" w:customStyle="1" w:styleId="WW8Num24z1">
    <w:name w:val="WW8Num24z1"/>
    <w:uiPriority w:val="99"/>
    <w:rsid w:val="00A71D64"/>
  </w:style>
  <w:style w:type="character" w:customStyle="1" w:styleId="WW8Num24z2">
    <w:name w:val="WW8Num24z2"/>
    <w:uiPriority w:val="99"/>
    <w:rsid w:val="00A71D64"/>
  </w:style>
  <w:style w:type="character" w:customStyle="1" w:styleId="WW8Num24z3">
    <w:name w:val="WW8Num24z3"/>
    <w:uiPriority w:val="99"/>
    <w:rsid w:val="00A71D64"/>
  </w:style>
  <w:style w:type="character" w:customStyle="1" w:styleId="WW8Num24z4">
    <w:name w:val="WW8Num24z4"/>
    <w:uiPriority w:val="99"/>
    <w:rsid w:val="00A71D64"/>
  </w:style>
  <w:style w:type="character" w:customStyle="1" w:styleId="WW8Num24z5">
    <w:name w:val="WW8Num24z5"/>
    <w:uiPriority w:val="99"/>
    <w:rsid w:val="00A71D64"/>
  </w:style>
  <w:style w:type="character" w:customStyle="1" w:styleId="WW8Num24z6">
    <w:name w:val="WW8Num24z6"/>
    <w:uiPriority w:val="99"/>
    <w:rsid w:val="00A71D64"/>
  </w:style>
  <w:style w:type="character" w:customStyle="1" w:styleId="WW8Num24z7">
    <w:name w:val="WW8Num24z7"/>
    <w:uiPriority w:val="99"/>
    <w:rsid w:val="00A71D64"/>
  </w:style>
  <w:style w:type="character" w:customStyle="1" w:styleId="WW8Num24z8">
    <w:name w:val="WW8Num24z8"/>
    <w:uiPriority w:val="99"/>
    <w:rsid w:val="00A71D64"/>
  </w:style>
  <w:style w:type="character" w:customStyle="1" w:styleId="WW8Num25z0">
    <w:name w:val="WW8Num25z0"/>
    <w:uiPriority w:val="99"/>
    <w:rsid w:val="00A71D64"/>
  </w:style>
  <w:style w:type="character" w:customStyle="1" w:styleId="WW8Num25z1">
    <w:name w:val="WW8Num25z1"/>
    <w:uiPriority w:val="99"/>
    <w:rsid w:val="00A71D64"/>
    <w:rPr>
      <w:color w:val="000000"/>
    </w:rPr>
  </w:style>
  <w:style w:type="character" w:customStyle="1" w:styleId="WW8Num25z2">
    <w:name w:val="WW8Num25z2"/>
    <w:uiPriority w:val="99"/>
    <w:rsid w:val="00A71D64"/>
  </w:style>
  <w:style w:type="character" w:customStyle="1" w:styleId="WW8Num25z3">
    <w:name w:val="WW8Num25z3"/>
    <w:uiPriority w:val="99"/>
    <w:rsid w:val="00A71D64"/>
  </w:style>
  <w:style w:type="character" w:customStyle="1" w:styleId="WW8Num25z4">
    <w:name w:val="WW8Num25z4"/>
    <w:uiPriority w:val="99"/>
    <w:rsid w:val="00A71D64"/>
  </w:style>
  <w:style w:type="character" w:customStyle="1" w:styleId="WW8Num25z5">
    <w:name w:val="WW8Num25z5"/>
    <w:uiPriority w:val="99"/>
    <w:rsid w:val="00A71D64"/>
  </w:style>
  <w:style w:type="character" w:customStyle="1" w:styleId="WW8Num25z6">
    <w:name w:val="WW8Num25z6"/>
    <w:uiPriority w:val="99"/>
    <w:rsid w:val="00A71D64"/>
  </w:style>
  <w:style w:type="character" w:customStyle="1" w:styleId="WW8Num25z7">
    <w:name w:val="WW8Num25z7"/>
    <w:uiPriority w:val="99"/>
    <w:rsid w:val="00A71D64"/>
  </w:style>
  <w:style w:type="character" w:customStyle="1" w:styleId="WW8Num25z8">
    <w:name w:val="WW8Num25z8"/>
    <w:uiPriority w:val="99"/>
    <w:rsid w:val="00A71D64"/>
  </w:style>
  <w:style w:type="character" w:customStyle="1" w:styleId="WW8Num26z0">
    <w:name w:val="WW8Num26z0"/>
    <w:uiPriority w:val="99"/>
    <w:rsid w:val="00A71D64"/>
  </w:style>
  <w:style w:type="character" w:customStyle="1" w:styleId="WW8Num26z1">
    <w:name w:val="WW8Num26z1"/>
    <w:uiPriority w:val="99"/>
    <w:rsid w:val="00A71D64"/>
  </w:style>
  <w:style w:type="character" w:customStyle="1" w:styleId="WW8Num26z2">
    <w:name w:val="WW8Num26z2"/>
    <w:uiPriority w:val="99"/>
    <w:rsid w:val="00A71D64"/>
  </w:style>
  <w:style w:type="character" w:customStyle="1" w:styleId="WW8Num26z3">
    <w:name w:val="WW8Num26z3"/>
    <w:uiPriority w:val="99"/>
    <w:rsid w:val="00A71D64"/>
  </w:style>
  <w:style w:type="character" w:customStyle="1" w:styleId="WW8Num26z4">
    <w:name w:val="WW8Num26z4"/>
    <w:uiPriority w:val="99"/>
    <w:rsid w:val="00A71D64"/>
  </w:style>
  <w:style w:type="character" w:customStyle="1" w:styleId="WW8Num26z5">
    <w:name w:val="WW8Num26z5"/>
    <w:uiPriority w:val="99"/>
    <w:rsid w:val="00A71D64"/>
  </w:style>
  <w:style w:type="character" w:customStyle="1" w:styleId="WW8Num26z6">
    <w:name w:val="WW8Num26z6"/>
    <w:uiPriority w:val="99"/>
    <w:rsid w:val="00A71D64"/>
  </w:style>
  <w:style w:type="character" w:customStyle="1" w:styleId="WW8Num26z7">
    <w:name w:val="WW8Num26z7"/>
    <w:uiPriority w:val="99"/>
    <w:rsid w:val="00A71D64"/>
  </w:style>
  <w:style w:type="character" w:customStyle="1" w:styleId="WW8Num26z8">
    <w:name w:val="WW8Num26z8"/>
    <w:uiPriority w:val="99"/>
    <w:rsid w:val="00A71D64"/>
  </w:style>
  <w:style w:type="character" w:customStyle="1" w:styleId="WW8Num27z0">
    <w:name w:val="WW8Num27z0"/>
    <w:uiPriority w:val="99"/>
    <w:rsid w:val="00A71D64"/>
  </w:style>
  <w:style w:type="character" w:customStyle="1" w:styleId="WW8Num27z1">
    <w:name w:val="WW8Num27z1"/>
    <w:uiPriority w:val="99"/>
    <w:rsid w:val="00A71D64"/>
  </w:style>
  <w:style w:type="character" w:customStyle="1" w:styleId="WW8Num27z2">
    <w:name w:val="WW8Num27z2"/>
    <w:uiPriority w:val="99"/>
    <w:rsid w:val="00A71D64"/>
  </w:style>
  <w:style w:type="character" w:customStyle="1" w:styleId="WW8Num27z3">
    <w:name w:val="WW8Num27z3"/>
    <w:uiPriority w:val="99"/>
    <w:rsid w:val="00A71D64"/>
  </w:style>
  <w:style w:type="character" w:customStyle="1" w:styleId="WW8Num27z4">
    <w:name w:val="WW8Num27z4"/>
    <w:uiPriority w:val="99"/>
    <w:rsid w:val="00A71D64"/>
  </w:style>
  <w:style w:type="character" w:customStyle="1" w:styleId="WW8Num27z5">
    <w:name w:val="WW8Num27z5"/>
    <w:uiPriority w:val="99"/>
    <w:rsid w:val="00A71D64"/>
  </w:style>
  <w:style w:type="character" w:customStyle="1" w:styleId="WW8Num27z6">
    <w:name w:val="WW8Num27z6"/>
    <w:uiPriority w:val="99"/>
    <w:rsid w:val="00A71D64"/>
  </w:style>
  <w:style w:type="character" w:customStyle="1" w:styleId="WW8Num27z7">
    <w:name w:val="WW8Num27z7"/>
    <w:uiPriority w:val="99"/>
    <w:rsid w:val="00A71D64"/>
  </w:style>
  <w:style w:type="character" w:customStyle="1" w:styleId="WW8Num27z8">
    <w:name w:val="WW8Num27z8"/>
    <w:uiPriority w:val="99"/>
    <w:rsid w:val="00A71D64"/>
  </w:style>
  <w:style w:type="character" w:customStyle="1" w:styleId="WW8Num28z0">
    <w:name w:val="WW8Num28z0"/>
    <w:uiPriority w:val="99"/>
    <w:rsid w:val="00A71D64"/>
  </w:style>
  <w:style w:type="character" w:customStyle="1" w:styleId="WW8Num28z1">
    <w:name w:val="WW8Num28z1"/>
    <w:uiPriority w:val="99"/>
    <w:rsid w:val="00A71D64"/>
  </w:style>
  <w:style w:type="character" w:customStyle="1" w:styleId="WW8Num28z2">
    <w:name w:val="WW8Num28z2"/>
    <w:uiPriority w:val="99"/>
    <w:rsid w:val="00A71D64"/>
  </w:style>
  <w:style w:type="character" w:customStyle="1" w:styleId="WW8Num28z3">
    <w:name w:val="WW8Num28z3"/>
    <w:uiPriority w:val="99"/>
    <w:rsid w:val="00A71D64"/>
  </w:style>
  <w:style w:type="character" w:customStyle="1" w:styleId="WW8Num28z4">
    <w:name w:val="WW8Num28z4"/>
    <w:uiPriority w:val="99"/>
    <w:rsid w:val="00A71D64"/>
  </w:style>
  <w:style w:type="character" w:customStyle="1" w:styleId="WW8Num28z5">
    <w:name w:val="WW8Num28z5"/>
    <w:uiPriority w:val="99"/>
    <w:rsid w:val="00A71D64"/>
  </w:style>
  <w:style w:type="character" w:customStyle="1" w:styleId="WW8Num28z6">
    <w:name w:val="WW8Num28z6"/>
    <w:uiPriority w:val="99"/>
    <w:rsid w:val="00A71D64"/>
  </w:style>
  <w:style w:type="character" w:customStyle="1" w:styleId="WW8Num28z7">
    <w:name w:val="WW8Num28z7"/>
    <w:uiPriority w:val="99"/>
    <w:rsid w:val="00A71D64"/>
  </w:style>
  <w:style w:type="character" w:customStyle="1" w:styleId="WW8Num28z8">
    <w:name w:val="WW8Num28z8"/>
    <w:uiPriority w:val="99"/>
    <w:rsid w:val="00A71D64"/>
  </w:style>
  <w:style w:type="character" w:customStyle="1" w:styleId="WW8Num29z0">
    <w:name w:val="WW8Num29z0"/>
    <w:uiPriority w:val="99"/>
    <w:rsid w:val="00A71D64"/>
  </w:style>
  <w:style w:type="character" w:customStyle="1" w:styleId="WW8Num29z1">
    <w:name w:val="WW8Num29z1"/>
    <w:uiPriority w:val="99"/>
    <w:rsid w:val="00A71D64"/>
  </w:style>
  <w:style w:type="character" w:customStyle="1" w:styleId="WW8Num29z2">
    <w:name w:val="WW8Num29z2"/>
    <w:uiPriority w:val="99"/>
    <w:rsid w:val="00A71D64"/>
  </w:style>
  <w:style w:type="character" w:customStyle="1" w:styleId="WW8Num29z3">
    <w:name w:val="WW8Num29z3"/>
    <w:uiPriority w:val="99"/>
    <w:rsid w:val="00A71D64"/>
  </w:style>
  <w:style w:type="character" w:customStyle="1" w:styleId="WW8Num29z4">
    <w:name w:val="WW8Num29z4"/>
    <w:uiPriority w:val="99"/>
    <w:rsid w:val="00A71D64"/>
  </w:style>
  <w:style w:type="character" w:customStyle="1" w:styleId="WW8Num29z5">
    <w:name w:val="WW8Num29z5"/>
    <w:uiPriority w:val="99"/>
    <w:rsid w:val="00A71D64"/>
  </w:style>
  <w:style w:type="character" w:customStyle="1" w:styleId="WW8Num29z6">
    <w:name w:val="WW8Num29z6"/>
    <w:uiPriority w:val="99"/>
    <w:rsid w:val="00A71D64"/>
  </w:style>
  <w:style w:type="character" w:customStyle="1" w:styleId="WW8Num29z7">
    <w:name w:val="WW8Num29z7"/>
    <w:uiPriority w:val="99"/>
    <w:rsid w:val="00A71D64"/>
  </w:style>
  <w:style w:type="character" w:customStyle="1" w:styleId="WW8Num29z8">
    <w:name w:val="WW8Num29z8"/>
    <w:uiPriority w:val="99"/>
    <w:rsid w:val="00A71D64"/>
  </w:style>
  <w:style w:type="character" w:customStyle="1" w:styleId="WW8Num30z0">
    <w:name w:val="WW8Num30z0"/>
    <w:uiPriority w:val="99"/>
    <w:rsid w:val="00A71D64"/>
    <w:rPr>
      <w:rFonts w:ascii="Times New Roman" w:hAnsi="Times New Roman"/>
    </w:rPr>
  </w:style>
  <w:style w:type="character" w:customStyle="1" w:styleId="WW8Num30z1">
    <w:name w:val="WW8Num30z1"/>
    <w:uiPriority w:val="99"/>
    <w:rsid w:val="00A71D64"/>
    <w:rPr>
      <w:rFonts w:ascii="Courier New" w:hAnsi="Courier New"/>
    </w:rPr>
  </w:style>
  <w:style w:type="character" w:customStyle="1" w:styleId="WW8Num30z2">
    <w:name w:val="WW8Num30z2"/>
    <w:uiPriority w:val="99"/>
    <w:rsid w:val="00A71D64"/>
    <w:rPr>
      <w:rFonts w:ascii="Wingdings" w:hAnsi="Wingdings"/>
    </w:rPr>
  </w:style>
  <w:style w:type="character" w:customStyle="1" w:styleId="WW8Num30z3">
    <w:name w:val="WW8Num30z3"/>
    <w:uiPriority w:val="99"/>
    <w:rsid w:val="00A71D64"/>
    <w:rPr>
      <w:rFonts w:ascii="Symbol" w:hAnsi="Symbol"/>
    </w:rPr>
  </w:style>
  <w:style w:type="character" w:customStyle="1" w:styleId="Standardnpsmoodstavce1">
    <w:name w:val="Standardní písmo odstavce1"/>
    <w:uiPriority w:val="99"/>
    <w:rsid w:val="00A71D64"/>
  </w:style>
  <w:style w:type="character" w:customStyle="1" w:styleId="ListParagraphChar">
    <w:name w:val="List Paragraph Char"/>
    <w:uiPriority w:val="99"/>
    <w:rsid w:val="00A71D64"/>
    <w:rPr>
      <w:rFonts w:ascii="Arial" w:hAnsi="Arial"/>
      <w:sz w:val="24"/>
      <w:lang w:val="cs-CZ"/>
    </w:rPr>
  </w:style>
  <w:style w:type="character" w:customStyle="1" w:styleId="Odkaznakoment1">
    <w:name w:val="Odkaz na komentář1"/>
    <w:uiPriority w:val="99"/>
    <w:rsid w:val="00A71D64"/>
    <w:rPr>
      <w:sz w:val="16"/>
    </w:rPr>
  </w:style>
  <w:style w:type="character" w:styleId="slostrnky">
    <w:name w:val="page number"/>
    <w:basedOn w:val="Standardnpsmoodstavce1"/>
    <w:uiPriority w:val="99"/>
    <w:rsid w:val="00A71D64"/>
    <w:rPr>
      <w:rFonts w:cs="Times New Roman"/>
    </w:rPr>
  </w:style>
  <w:style w:type="character" w:styleId="Hypertextovodkaz">
    <w:name w:val="Hyperlink"/>
    <w:basedOn w:val="Standardnpsmoodstavce"/>
    <w:uiPriority w:val="99"/>
    <w:rsid w:val="00A71D64"/>
    <w:rPr>
      <w:rFonts w:cs="Times New Roman"/>
      <w:color w:val="0000FF"/>
      <w:u w:val="single"/>
    </w:rPr>
  </w:style>
  <w:style w:type="character" w:customStyle="1" w:styleId="Styl3-SmluvnstranyChar">
    <w:name w:val="Styl3 - Smluvní strany Char"/>
    <w:rsid w:val="00A71D64"/>
    <w:rPr>
      <w:sz w:val="24"/>
    </w:rPr>
  </w:style>
  <w:style w:type="character" w:customStyle="1" w:styleId="Styl3-SmluvnstranytunChar">
    <w:name w:val="Styl3 - Smluvní strany tučné Char"/>
    <w:uiPriority w:val="99"/>
    <w:rsid w:val="00A71D64"/>
    <w:rPr>
      <w:b/>
      <w:sz w:val="24"/>
    </w:rPr>
  </w:style>
  <w:style w:type="character" w:customStyle="1" w:styleId="TextkomenteChar">
    <w:name w:val="Text komentáře Char"/>
    <w:uiPriority w:val="99"/>
    <w:rsid w:val="00A71D64"/>
  </w:style>
  <w:style w:type="paragraph" w:customStyle="1" w:styleId="Nadpis">
    <w:name w:val="Nadpis"/>
    <w:basedOn w:val="Normln"/>
    <w:next w:val="Zkladntext"/>
    <w:uiPriority w:val="99"/>
    <w:rsid w:val="00A71D64"/>
    <w:pPr>
      <w:keepNext/>
      <w:spacing w:before="240" w:after="120"/>
    </w:pPr>
    <w:rPr>
      <w:rFonts w:ascii="Liberation Sans" w:hAnsi="Liberation Sans" w:cs="FreeSans"/>
      <w:sz w:val="28"/>
      <w:szCs w:val="28"/>
    </w:rPr>
  </w:style>
  <w:style w:type="paragraph" w:styleId="Zkladntext">
    <w:name w:val="Body Text"/>
    <w:basedOn w:val="Normln"/>
    <w:link w:val="ZkladntextChar"/>
    <w:uiPriority w:val="99"/>
    <w:rsid w:val="00A71D64"/>
    <w:pPr>
      <w:spacing w:after="140" w:line="288" w:lineRule="auto"/>
    </w:pPr>
  </w:style>
  <w:style w:type="character" w:customStyle="1" w:styleId="ZkladntextChar">
    <w:name w:val="Základní text Char"/>
    <w:basedOn w:val="Standardnpsmoodstavce"/>
    <w:link w:val="Zkladntext"/>
    <w:uiPriority w:val="99"/>
    <w:semiHidden/>
    <w:rsid w:val="004C62E7"/>
    <w:rPr>
      <w:sz w:val="24"/>
      <w:szCs w:val="24"/>
      <w:lang w:eastAsia="zh-CN"/>
    </w:rPr>
  </w:style>
  <w:style w:type="paragraph" w:styleId="Seznam">
    <w:name w:val="List"/>
    <w:basedOn w:val="Zkladntext"/>
    <w:uiPriority w:val="99"/>
    <w:rsid w:val="00A71D64"/>
    <w:rPr>
      <w:rFonts w:cs="FreeSans"/>
    </w:rPr>
  </w:style>
  <w:style w:type="paragraph" w:styleId="Titulek">
    <w:name w:val="caption"/>
    <w:basedOn w:val="Normln"/>
    <w:uiPriority w:val="99"/>
    <w:qFormat/>
    <w:rsid w:val="00A71D64"/>
    <w:pPr>
      <w:suppressLineNumbers/>
      <w:spacing w:before="120" w:after="120"/>
    </w:pPr>
    <w:rPr>
      <w:rFonts w:cs="FreeSans"/>
      <w:i/>
      <w:iCs/>
    </w:rPr>
  </w:style>
  <w:style w:type="paragraph" w:customStyle="1" w:styleId="Rejstk">
    <w:name w:val="Rejstřík"/>
    <w:basedOn w:val="Normln"/>
    <w:uiPriority w:val="99"/>
    <w:rsid w:val="00A71D64"/>
    <w:pPr>
      <w:suppressLineNumbers/>
    </w:pPr>
    <w:rPr>
      <w:rFonts w:cs="FreeSans"/>
    </w:rPr>
  </w:style>
  <w:style w:type="paragraph" w:customStyle="1" w:styleId="Default">
    <w:name w:val="Default"/>
    <w:uiPriority w:val="99"/>
    <w:rsid w:val="00A71D64"/>
    <w:pPr>
      <w:widowControl w:val="0"/>
      <w:suppressAutoHyphens/>
      <w:autoSpaceDE w:val="0"/>
    </w:pPr>
    <w:rPr>
      <w:rFonts w:ascii="News Serif EE" w:hAnsi="News Serif EE" w:cs="News Serif EE"/>
      <w:color w:val="000000"/>
      <w:sz w:val="24"/>
      <w:szCs w:val="24"/>
      <w:lang w:eastAsia="zh-CN"/>
    </w:rPr>
  </w:style>
  <w:style w:type="paragraph" w:customStyle="1" w:styleId="Odstavecseseznamem1">
    <w:name w:val="Odstavec se seznamem1"/>
    <w:basedOn w:val="Normln"/>
    <w:uiPriority w:val="99"/>
    <w:rsid w:val="00A71D64"/>
    <w:pPr>
      <w:ind w:left="708"/>
    </w:pPr>
    <w:rPr>
      <w:rFonts w:ascii="Arial" w:hAnsi="Arial" w:cs="Arial"/>
      <w:szCs w:val="20"/>
    </w:rPr>
  </w:style>
  <w:style w:type="paragraph" w:customStyle="1" w:styleId="Textkomente1">
    <w:name w:val="Text komentáře1"/>
    <w:basedOn w:val="Normln"/>
    <w:uiPriority w:val="99"/>
    <w:rsid w:val="00A71D64"/>
    <w:rPr>
      <w:sz w:val="20"/>
      <w:szCs w:val="20"/>
    </w:rPr>
  </w:style>
  <w:style w:type="paragraph" w:styleId="Textkomente">
    <w:name w:val="annotation text"/>
    <w:basedOn w:val="Normln"/>
    <w:link w:val="TextkomenteChar1"/>
    <w:uiPriority w:val="99"/>
    <w:semiHidden/>
    <w:rsid w:val="00DE2AF7"/>
    <w:rPr>
      <w:sz w:val="20"/>
      <w:szCs w:val="20"/>
    </w:rPr>
  </w:style>
  <w:style w:type="character" w:customStyle="1" w:styleId="TextkomenteChar1">
    <w:name w:val="Text komentáře Char1"/>
    <w:basedOn w:val="Standardnpsmoodstavce"/>
    <w:link w:val="Textkomente"/>
    <w:uiPriority w:val="99"/>
    <w:semiHidden/>
    <w:locked/>
    <w:rsid w:val="00DE2AF7"/>
    <w:rPr>
      <w:lang w:eastAsia="zh-CN"/>
    </w:rPr>
  </w:style>
  <w:style w:type="paragraph" w:styleId="Pedmtkomente">
    <w:name w:val="annotation subject"/>
    <w:basedOn w:val="Textkomente1"/>
    <w:next w:val="Textkomente1"/>
    <w:link w:val="PedmtkomenteChar"/>
    <w:uiPriority w:val="99"/>
    <w:rsid w:val="00A71D64"/>
    <w:rPr>
      <w:b/>
      <w:bCs/>
    </w:rPr>
  </w:style>
  <w:style w:type="character" w:customStyle="1" w:styleId="PedmtkomenteChar">
    <w:name w:val="Předmět komentáře Char"/>
    <w:basedOn w:val="TextkomenteChar1"/>
    <w:link w:val="Pedmtkomente"/>
    <w:uiPriority w:val="99"/>
    <w:semiHidden/>
    <w:rsid w:val="004C62E7"/>
    <w:rPr>
      <w:b/>
      <w:bCs/>
      <w:sz w:val="20"/>
      <w:szCs w:val="20"/>
      <w:lang w:eastAsia="zh-CN"/>
    </w:rPr>
  </w:style>
  <w:style w:type="paragraph" w:styleId="Textbubliny">
    <w:name w:val="Balloon Text"/>
    <w:basedOn w:val="Normln"/>
    <w:link w:val="TextbublinyChar"/>
    <w:uiPriority w:val="99"/>
    <w:rsid w:val="00A71D64"/>
    <w:rPr>
      <w:rFonts w:ascii="Tahoma" w:hAnsi="Tahoma" w:cs="Tahoma"/>
      <w:sz w:val="16"/>
      <w:szCs w:val="16"/>
    </w:rPr>
  </w:style>
  <w:style w:type="character" w:customStyle="1" w:styleId="TextbublinyChar">
    <w:name w:val="Text bubliny Char"/>
    <w:basedOn w:val="Standardnpsmoodstavce"/>
    <w:link w:val="Textbubliny"/>
    <w:uiPriority w:val="99"/>
    <w:semiHidden/>
    <w:rsid w:val="004C62E7"/>
    <w:rPr>
      <w:sz w:val="0"/>
      <w:szCs w:val="0"/>
      <w:lang w:eastAsia="zh-CN"/>
    </w:rPr>
  </w:style>
  <w:style w:type="paragraph" w:styleId="Zpat">
    <w:name w:val="footer"/>
    <w:basedOn w:val="Normln"/>
    <w:link w:val="ZpatChar"/>
    <w:uiPriority w:val="99"/>
    <w:rsid w:val="00A71D64"/>
    <w:pPr>
      <w:tabs>
        <w:tab w:val="center" w:pos="4536"/>
        <w:tab w:val="right" w:pos="9072"/>
      </w:tabs>
    </w:pPr>
  </w:style>
  <w:style w:type="character" w:customStyle="1" w:styleId="ZpatChar">
    <w:name w:val="Zápatí Char"/>
    <w:basedOn w:val="Standardnpsmoodstavce"/>
    <w:link w:val="Zpat"/>
    <w:uiPriority w:val="99"/>
    <w:locked/>
    <w:rsid w:val="00F3562B"/>
    <w:rPr>
      <w:sz w:val="24"/>
      <w:lang w:eastAsia="zh-CN"/>
    </w:rPr>
  </w:style>
  <w:style w:type="paragraph" w:styleId="Zhlav">
    <w:name w:val="header"/>
    <w:basedOn w:val="Normln"/>
    <w:link w:val="ZhlavChar"/>
    <w:uiPriority w:val="99"/>
    <w:rsid w:val="00A71D64"/>
    <w:pPr>
      <w:tabs>
        <w:tab w:val="center" w:pos="4536"/>
        <w:tab w:val="right" w:pos="9072"/>
      </w:tabs>
    </w:pPr>
  </w:style>
  <w:style w:type="character" w:customStyle="1" w:styleId="ZhlavChar">
    <w:name w:val="Záhlaví Char"/>
    <w:basedOn w:val="Standardnpsmoodstavce"/>
    <w:link w:val="Zhlav"/>
    <w:uiPriority w:val="99"/>
    <w:locked/>
    <w:rsid w:val="00F62699"/>
    <w:rPr>
      <w:sz w:val="24"/>
      <w:lang w:eastAsia="zh-CN"/>
    </w:rPr>
  </w:style>
  <w:style w:type="paragraph" w:styleId="Odstavecseseznamem">
    <w:name w:val="List Paragraph"/>
    <w:basedOn w:val="Normln"/>
    <w:uiPriority w:val="99"/>
    <w:qFormat/>
    <w:rsid w:val="00A71D64"/>
    <w:pPr>
      <w:ind w:left="708"/>
    </w:pPr>
  </w:style>
  <w:style w:type="paragraph" w:customStyle="1" w:styleId="Styl3-Smluvnstrany">
    <w:name w:val="Styl3 - Smluvní strany"/>
    <w:basedOn w:val="Normln"/>
    <w:qFormat/>
    <w:rsid w:val="00A71D64"/>
    <w:pPr>
      <w:spacing w:after="360"/>
      <w:contextualSpacing/>
    </w:pPr>
  </w:style>
  <w:style w:type="paragraph" w:customStyle="1" w:styleId="Styl3-Smluvnstranytun">
    <w:name w:val="Styl3 - Smluvní strany tučné"/>
    <w:basedOn w:val="Styl3-Smluvnstrany"/>
    <w:uiPriority w:val="99"/>
    <w:rsid w:val="00A71D64"/>
    <w:pPr>
      <w:spacing w:after="0"/>
    </w:pPr>
    <w:rPr>
      <w:b/>
    </w:rPr>
  </w:style>
  <w:style w:type="paragraph" w:customStyle="1" w:styleId="Obsahtabulky">
    <w:name w:val="Obsah tabulky"/>
    <w:basedOn w:val="Normln"/>
    <w:uiPriority w:val="99"/>
    <w:rsid w:val="00A71D64"/>
    <w:pPr>
      <w:suppressLineNumbers/>
    </w:pPr>
  </w:style>
  <w:style w:type="paragraph" w:customStyle="1" w:styleId="Nadpistabulky">
    <w:name w:val="Nadpis tabulky"/>
    <w:basedOn w:val="Obsahtabulky"/>
    <w:uiPriority w:val="99"/>
    <w:rsid w:val="00A71D64"/>
    <w:pPr>
      <w:jc w:val="center"/>
    </w:pPr>
    <w:rPr>
      <w:b/>
      <w:bCs/>
    </w:rPr>
  </w:style>
  <w:style w:type="paragraph" w:customStyle="1" w:styleId="Obsahrmce">
    <w:name w:val="Obsah rámce"/>
    <w:basedOn w:val="Normln"/>
    <w:uiPriority w:val="99"/>
    <w:rsid w:val="00A71D64"/>
  </w:style>
  <w:style w:type="character" w:styleId="Odkaznakoment">
    <w:name w:val="annotation reference"/>
    <w:basedOn w:val="Standardnpsmoodstavce"/>
    <w:uiPriority w:val="99"/>
    <w:semiHidden/>
    <w:rsid w:val="00DE2AF7"/>
    <w:rPr>
      <w:rFonts w:cs="Times New Roman"/>
      <w:sz w:val="16"/>
    </w:rPr>
  </w:style>
  <w:style w:type="paragraph" w:styleId="Revize">
    <w:name w:val="Revision"/>
    <w:hidden/>
    <w:uiPriority w:val="99"/>
    <w:semiHidden/>
    <w:rsid w:val="00761B11"/>
    <w:rPr>
      <w:sz w:val="24"/>
      <w:szCs w:val="24"/>
      <w:lang w:eastAsia="zh-CN"/>
    </w:rPr>
  </w:style>
  <w:style w:type="paragraph" w:customStyle="1" w:styleId="CZodstavec">
    <w:name w:val="CZ odstavec"/>
    <w:rsid w:val="007D43C7"/>
    <w:pPr>
      <w:numPr>
        <w:numId w:val="28"/>
      </w:numPr>
      <w:spacing w:after="120" w:line="288" w:lineRule="auto"/>
      <w:jc w:val="both"/>
    </w:pPr>
    <w:rPr>
      <w:rFonts w:ascii="Century Gothic" w:eastAsia="Calibri" w:hAnsi="Century Gothic"/>
      <w:sz w:val="20"/>
      <w:szCs w:val="24"/>
    </w:rPr>
  </w:style>
  <w:style w:type="character" w:customStyle="1" w:styleId="Nadpis1Char">
    <w:name w:val="Nadpis 1 Char"/>
    <w:aliases w:val="Nadpis 1 - Článek smlouvy Char"/>
    <w:basedOn w:val="Standardnpsmoodstavce"/>
    <w:link w:val="Nadpis1"/>
    <w:uiPriority w:val="9"/>
    <w:rsid w:val="00506DDE"/>
    <w:rPr>
      <w:rFonts w:eastAsiaTheme="majorEastAsia" w:cstheme="majorBidi"/>
      <w:b/>
      <w:bCs/>
      <w:sz w:val="24"/>
      <w:szCs w:val="28"/>
    </w:rPr>
  </w:style>
  <w:style w:type="character" w:customStyle="1" w:styleId="Nadpis2Char">
    <w:name w:val="Nadpis 2 Char"/>
    <w:aliases w:val="Nadpis 2 - Odstavec Char"/>
    <w:basedOn w:val="Standardnpsmoodstavce"/>
    <w:link w:val="Nadpis2"/>
    <w:uiPriority w:val="9"/>
    <w:rsid w:val="00506DDE"/>
    <w:rPr>
      <w:rFonts w:eastAsiaTheme="majorEastAsia" w:cstheme="majorBidi"/>
      <w:bCs/>
      <w:sz w:val="24"/>
      <w:szCs w:val="26"/>
    </w:rPr>
  </w:style>
  <w:style w:type="character" w:customStyle="1" w:styleId="Nadpis3Char">
    <w:name w:val="Nadpis 3 Char"/>
    <w:aliases w:val="Nadpis 3 - Pododstavec Char"/>
    <w:basedOn w:val="Standardnpsmoodstavce"/>
    <w:link w:val="Nadpis3"/>
    <w:uiPriority w:val="9"/>
    <w:rsid w:val="00506DDE"/>
    <w:rPr>
      <w:rFonts w:eastAsiaTheme="majorEastAsia" w:cstheme="majorBidi"/>
      <w:bCs/>
      <w:sz w:val="24"/>
      <w:szCs w:val="24"/>
    </w:rPr>
  </w:style>
  <w:style w:type="paragraph" w:styleId="Textpoznpodarou">
    <w:name w:val="footnote text"/>
    <w:basedOn w:val="Normln"/>
    <w:link w:val="TextpoznpodarouChar"/>
    <w:uiPriority w:val="99"/>
    <w:semiHidden/>
    <w:unhideWhenUsed/>
    <w:rsid w:val="002B40E6"/>
    <w:rPr>
      <w:sz w:val="20"/>
      <w:szCs w:val="20"/>
    </w:rPr>
  </w:style>
  <w:style w:type="character" w:customStyle="1" w:styleId="TextpoznpodarouChar">
    <w:name w:val="Text pozn. pod čarou Char"/>
    <w:basedOn w:val="Standardnpsmoodstavce"/>
    <w:link w:val="Textpoznpodarou"/>
    <w:uiPriority w:val="99"/>
    <w:semiHidden/>
    <w:rsid w:val="002B40E6"/>
    <w:rPr>
      <w:sz w:val="20"/>
      <w:szCs w:val="20"/>
      <w:lang w:eastAsia="zh-CN"/>
    </w:rPr>
  </w:style>
  <w:style w:type="character" w:styleId="Znakapoznpodarou">
    <w:name w:val="footnote reference"/>
    <w:basedOn w:val="Standardnpsmoodstavce"/>
    <w:uiPriority w:val="99"/>
    <w:semiHidden/>
    <w:unhideWhenUsed/>
    <w:rsid w:val="002B40E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9"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71D64"/>
    <w:pPr>
      <w:suppressAutoHyphens/>
    </w:pPr>
    <w:rPr>
      <w:sz w:val="24"/>
      <w:szCs w:val="24"/>
      <w:lang w:eastAsia="zh-CN"/>
    </w:rPr>
  </w:style>
  <w:style w:type="paragraph" w:styleId="Nadpis1">
    <w:name w:val="heading 1"/>
    <w:aliases w:val="Nadpis 1 - Článek smlouvy"/>
    <w:basedOn w:val="Normln"/>
    <w:next w:val="Normln"/>
    <w:link w:val="Nadpis1Char"/>
    <w:uiPriority w:val="9"/>
    <w:qFormat/>
    <w:locked/>
    <w:rsid w:val="00506DDE"/>
    <w:pPr>
      <w:keepNext/>
      <w:keepLines/>
      <w:numPr>
        <w:numId w:val="30"/>
      </w:numPr>
      <w:suppressAutoHyphens w:val="0"/>
      <w:spacing w:before="480" w:after="120"/>
      <w:ind w:left="357" w:hanging="357"/>
      <w:jc w:val="center"/>
      <w:outlineLvl w:val="0"/>
    </w:pPr>
    <w:rPr>
      <w:rFonts w:eastAsiaTheme="majorEastAsia" w:cstheme="majorBidi"/>
      <w:b/>
      <w:bCs/>
      <w:szCs w:val="28"/>
      <w:lang w:eastAsia="cs-CZ"/>
    </w:rPr>
  </w:style>
  <w:style w:type="paragraph" w:styleId="Nadpis2">
    <w:name w:val="heading 2"/>
    <w:aliases w:val="Nadpis 2 - Odstavec"/>
    <w:basedOn w:val="Normln"/>
    <w:next w:val="Normln"/>
    <w:link w:val="Nadpis2Char"/>
    <w:uiPriority w:val="9"/>
    <w:unhideWhenUsed/>
    <w:qFormat/>
    <w:locked/>
    <w:rsid w:val="00506DDE"/>
    <w:pPr>
      <w:keepLines/>
      <w:numPr>
        <w:ilvl w:val="1"/>
        <w:numId w:val="30"/>
      </w:numPr>
      <w:suppressAutoHyphens w:val="0"/>
      <w:spacing w:before="120" w:after="120"/>
      <w:ind w:left="357" w:hanging="357"/>
      <w:jc w:val="both"/>
      <w:outlineLvl w:val="1"/>
    </w:pPr>
    <w:rPr>
      <w:rFonts w:eastAsiaTheme="majorEastAsia" w:cstheme="majorBidi"/>
      <w:bCs/>
      <w:szCs w:val="26"/>
      <w:lang w:eastAsia="cs-CZ"/>
    </w:rPr>
  </w:style>
  <w:style w:type="paragraph" w:styleId="Nadpis3">
    <w:name w:val="heading 3"/>
    <w:aliases w:val="Nadpis 3 - Pododstavec"/>
    <w:basedOn w:val="Normln"/>
    <w:next w:val="Normln"/>
    <w:link w:val="Nadpis3Char"/>
    <w:uiPriority w:val="9"/>
    <w:unhideWhenUsed/>
    <w:qFormat/>
    <w:locked/>
    <w:rsid w:val="00506DDE"/>
    <w:pPr>
      <w:keepLines/>
      <w:numPr>
        <w:ilvl w:val="2"/>
        <w:numId w:val="30"/>
      </w:numPr>
      <w:suppressAutoHyphens w:val="0"/>
      <w:spacing w:before="120" w:after="120"/>
      <w:ind w:left="1066" w:hanging="357"/>
      <w:jc w:val="both"/>
      <w:outlineLvl w:val="2"/>
    </w:pPr>
    <w:rPr>
      <w:rFonts w:eastAsiaTheme="majorEastAsia" w:cstheme="majorBidi"/>
      <w:bCs/>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uiPriority w:val="99"/>
    <w:rsid w:val="00A71D64"/>
    <w:rPr>
      <w:rFonts w:ascii="Times New Roman" w:hAnsi="Times New Roman"/>
    </w:rPr>
  </w:style>
  <w:style w:type="character" w:customStyle="1" w:styleId="WW8Num2z0">
    <w:name w:val="WW8Num2z0"/>
    <w:uiPriority w:val="99"/>
    <w:rsid w:val="00A71D64"/>
    <w:rPr>
      <w:rFonts w:ascii="Times New Roman" w:hAnsi="Times New Roman"/>
    </w:rPr>
  </w:style>
  <w:style w:type="character" w:customStyle="1" w:styleId="WW8Num3z0">
    <w:name w:val="WW8Num3z0"/>
    <w:uiPriority w:val="99"/>
    <w:rsid w:val="00A71D64"/>
    <w:rPr>
      <w:rFonts w:ascii="Times New Roman" w:hAnsi="Times New Roman"/>
      <w:b/>
    </w:rPr>
  </w:style>
  <w:style w:type="character" w:customStyle="1" w:styleId="WW8Num3z1">
    <w:name w:val="WW8Num3z1"/>
    <w:uiPriority w:val="99"/>
    <w:rsid w:val="00A71D64"/>
    <w:rPr>
      <w:rFonts w:ascii="Times New Roman" w:hAnsi="Times New Roman"/>
    </w:rPr>
  </w:style>
  <w:style w:type="character" w:customStyle="1" w:styleId="WW8Num3z2">
    <w:name w:val="WW8Num3z2"/>
    <w:uiPriority w:val="99"/>
    <w:rsid w:val="00A71D64"/>
  </w:style>
  <w:style w:type="character" w:customStyle="1" w:styleId="WW8Num3z3">
    <w:name w:val="WW8Num3z3"/>
    <w:uiPriority w:val="99"/>
    <w:rsid w:val="00A71D64"/>
  </w:style>
  <w:style w:type="character" w:customStyle="1" w:styleId="WW8Num3z4">
    <w:name w:val="WW8Num3z4"/>
    <w:uiPriority w:val="99"/>
    <w:rsid w:val="00A71D64"/>
  </w:style>
  <w:style w:type="character" w:customStyle="1" w:styleId="WW8Num3z5">
    <w:name w:val="WW8Num3z5"/>
    <w:uiPriority w:val="99"/>
    <w:rsid w:val="00A71D64"/>
  </w:style>
  <w:style w:type="character" w:customStyle="1" w:styleId="WW8Num3z6">
    <w:name w:val="WW8Num3z6"/>
    <w:uiPriority w:val="99"/>
    <w:rsid w:val="00A71D64"/>
  </w:style>
  <w:style w:type="character" w:customStyle="1" w:styleId="WW8Num3z7">
    <w:name w:val="WW8Num3z7"/>
    <w:uiPriority w:val="99"/>
    <w:rsid w:val="00A71D64"/>
  </w:style>
  <w:style w:type="character" w:customStyle="1" w:styleId="WW8Num3z8">
    <w:name w:val="WW8Num3z8"/>
    <w:uiPriority w:val="99"/>
    <w:rsid w:val="00A71D64"/>
  </w:style>
  <w:style w:type="character" w:customStyle="1" w:styleId="WW8Num4z0">
    <w:name w:val="WW8Num4z0"/>
    <w:uiPriority w:val="99"/>
    <w:rsid w:val="00A71D64"/>
    <w:rPr>
      <w:rFonts w:ascii="Times New Roman" w:hAnsi="Times New Roman"/>
      <w:b/>
    </w:rPr>
  </w:style>
  <w:style w:type="character" w:customStyle="1" w:styleId="WW8Num5z0">
    <w:name w:val="WW8Num5z0"/>
    <w:uiPriority w:val="99"/>
    <w:rsid w:val="00A71D64"/>
    <w:rPr>
      <w:rFonts w:ascii="Times New Roman" w:hAnsi="Times New Roman"/>
    </w:rPr>
  </w:style>
  <w:style w:type="character" w:customStyle="1" w:styleId="WW8Num6z0">
    <w:name w:val="WW8Num6z0"/>
    <w:uiPriority w:val="99"/>
    <w:rsid w:val="00A71D64"/>
    <w:rPr>
      <w:rFonts w:ascii="Times New Roman" w:hAnsi="Times New Roman"/>
    </w:rPr>
  </w:style>
  <w:style w:type="character" w:customStyle="1" w:styleId="WW8Num7z0">
    <w:name w:val="WW8Num7z0"/>
    <w:uiPriority w:val="99"/>
    <w:rsid w:val="00A71D64"/>
    <w:rPr>
      <w:rFonts w:ascii="Times New Roman" w:hAnsi="Times New Roman"/>
    </w:rPr>
  </w:style>
  <w:style w:type="character" w:customStyle="1" w:styleId="WW8Num8z0">
    <w:name w:val="WW8Num8z0"/>
    <w:uiPriority w:val="99"/>
    <w:rsid w:val="00A71D64"/>
    <w:rPr>
      <w:color w:val="FF0000"/>
    </w:rPr>
  </w:style>
  <w:style w:type="character" w:customStyle="1" w:styleId="WW8Num9z0">
    <w:name w:val="WW8Num9z0"/>
    <w:uiPriority w:val="99"/>
    <w:rsid w:val="00A71D64"/>
    <w:rPr>
      <w:rFonts w:ascii="Times New Roman" w:hAnsi="Times New Roman"/>
    </w:rPr>
  </w:style>
  <w:style w:type="character" w:customStyle="1" w:styleId="WW8Num9z1">
    <w:name w:val="WW8Num9z1"/>
    <w:uiPriority w:val="99"/>
    <w:rsid w:val="00A71D64"/>
    <w:rPr>
      <w:rFonts w:ascii="Times New Roman" w:hAnsi="Times New Roman"/>
    </w:rPr>
  </w:style>
  <w:style w:type="character" w:customStyle="1" w:styleId="WW8Num9z2">
    <w:name w:val="WW8Num9z2"/>
    <w:uiPriority w:val="99"/>
    <w:rsid w:val="00A71D64"/>
  </w:style>
  <w:style w:type="character" w:customStyle="1" w:styleId="WW8Num9z3">
    <w:name w:val="WW8Num9z3"/>
    <w:uiPriority w:val="99"/>
    <w:rsid w:val="00A71D64"/>
  </w:style>
  <w:style w:type="character" w:customStyle="1" w:styleId="WW8Num9z4">
    <w:name w:val="WW8Num9z4"/>
    <w:uiPriority w:val="99"/>
    <w:rsid w:val="00A71D64"/>
  </w:style>
  <w:style w:type="character" w:customStyle="1" w:styleId="WW8Num9z5">
    <w:name w:val="WW8Num9z5"/>
    <w:uiPriority w:val="99"/>
    <w:rsid w:val="00A71D64"/>
  </w:style>
  <w:style w:type="character" w:customStyle="1" w:styleId="WW8Num9z6">
    <w:name w:val="WW8Num9z6"/>
    <w:uiPriority w:val="99"/>
    <w:rsid w:val="00A71D64"/>
  </w:style>
  <w:style w:type="character" w:customStyle="1" w:styleId="WW8Num9z7">
    <w:name w:val="WW8Num9z7"/>
    <w:uiPriority w:val="99"/>
    <w:rsid w:val="00A71D64"/>
  </w:style>
  <w:style w:type="character" w:customStyle="1" w:styleId="WW8Num9z8">
    <w:name w:val="WW8Num9z8"/>
    <w:uiPriority w:val="99"/>
    <w:rsid w:val="00A71D64"/>
  </w:style>
  <w:style w:type="character" w:customStyle="1" w:styleId="WW8Num10z0">
    <w:name w:val="WW8Num10z0"/>
    <w:uiPriority w:val="99"/>
    <w:rsid w:val="00A71D64"/>
    <w:rPr>
      <w:rFonts w:ascii="Times New Roman" w:hAnsi="Times New Roman"/>
    </w:rPr>
  </w:style>
  <w:style w:type="character" w:customStyle="1" w:styleId="WW8Num11z0">
    <w:name w:val="WW8Num11z0"/>
    <w:uiPriority w:val="99"/>
    <w:rsid w:val="00A71D64"/>
    <w:rPr>
      <w:rFonts w:ascii="Times New Roman" w:hAnsi="Times New Roman"/>
    </w:rPr>
  </w:style>
  <w:style w:type="character" w:customStyle="1" w:styleId="WW8Num12z0">
    <w:name w:val="WW8Num12z0"/>
    <w:uiPriority w:val="99"/>
    <w:rsid w:val="00A71D64"/>
    <w:rPr>
      <w:rFonts w:ascii="Times New Roman" w:hAnsi="Times New Roman"/>
    </w:rPr>
  </w:style>
  <w:style w:type="character" w:customStyle="1" w:styleId="WW8Num13z0">
    <w:name w:val="WW8Num13z0"/>
    <w:uiPriority w:val="99"/>
    <w:rsid w:val="00A71D64"/>
    <w:rPr>
      <w:rFonts w:ascii="Times New Roman" w:hAnsi="Times New Roman"/>
    </w:rPr>
  </w:style>
  <w:style w:type="character" w:customStyle="1" w:styleId="WW8Num14z0">
    <w:name w:val="WW8Num14z0"/>
    <w:uiPriority w:val="99"/>
    <w:rsid w:val="00A71D64"/>
  </w:style>
  <w:style w:type="character" w:customStyle="1" w:styleId="WW8Num14z1">
    <w:name w:val="WW8Num14z1"/>
    <w:uiPriority w:val="99"/>
    <w:rsid w:val="00A71D64"/>
  </w:style>
  <w:style w:type="character" w:customStyle="1" w:styleId="WW8Num14z2">
    <w:name w:val="WW8Num14z2"/>
    <w:uiPriority w:val="99"/>
    <w:rsid w:val="00A71D64"/>
  </w:style>
  <w:style w:type="character" w:customStyle="1" w:styleId="WW8Num14z3">
    <w:name w:val="WW8Num14z3"/>
    <w:uiPriority w:val="99"/>
    <w:rsid w:val="00A71D64"/>
  </w:style>
  <w:style w:type="character" w:customStyle="1" w:styleId="WW8Num14z4">
    <w:name w:val="WW8Num14z4"/>
    <w:uiPriority w:val="99"/>
    <w:rsid w:val="00A71D64"/>
  </w:style>
  <w:style w:type="character" w:customStyle="1" w:styleId="WW8Num14z5">
    <w:name w:val="WW8Num14z5"/>
    <w:uiPriority w:val="99"/>
    <w:rsid w:val="00A71D64"/>
  </w:style>
  <w:style w:type="character" w:customStyle="1" w:styleId="WW8Num14z6">
    <w:name w:val="WW8Num14z6"/>
    <w:uiPriority w:val="99"/>
    <w:rsid w:val="00A71D64"/>
  </w:style>
  <w:style w:type="character" w:customStyle="1" w:styleId="WW8Num14z7">
    <w:name w:val="WW8Num14z7"/>
    <w:uiPriority w:val="99"/>
    <w:rsid w:val="00A71D64"/>
  </w:style>
  <w:style w:type="character" w:customStyle="1" w:styleId="WW8Num14z8">
    <w:name w:val="WW8Num14z8"/>
    <w:uiPriority w:val="99"/>
    <w:rsid w:val="00A71D64"/>
  </w:style>
  <w:style w:type="character" w:customStyle="1" w:styleId="WW8Num1z1">
    <w:name w:val="WW8Num1z1"/>
    <w:uiPriority w:val="99"/>
    <w:rsid w:val="00A71D64"/>
  </w:style>
  <w:style w:type="character" w:customStyle="1" w:styleId="WW8Num1z2">
    <w:name w:val="WW8Num1z2"/>
    <w:uiPriority w:val="99"/>
    <w:rsid w:val="00A71D64"/>
  </w:style>
  <w:style w:type="character" w:customStyle="1" w:styleId="WW8Num1z3">
    <w:name w:val="WW8Num1z3"/>
    <w:uiPriority w:val="99"/>
    <w:rsid w:val="00A71D64"/>
  </w:style>
  <w:style w:type="character" w:customStyle="1" w:styleId="WW8Num1z4">
    <w:name w:val="WW8Num1z4"/>
    <w:uiPriority w:val="99"/>
    <w:rsid w:val="00A71D64"/>
  </w:style>
  <w:style w:type="character" w:customStyle="1" w:styleId="WW8Num1z5">
    <w:name w:val="WW8Num1z5"/>
    <w:uiPriority w:val="99"/>
    <w:rsid w:val="00A71D64"/>
  </w:style>
  <w:style w:type="character" w:customStyle="1" w:styleId="WW8Num1z6">
    <w:name w:val="WW8Num1z6"/>
    <w:uiPriority w:val="99"/>
    <w:rsid w:val="00A71D64"/>
  </w:style>
  <w:style w:type="character" w:customStyle="1" w:styleId="WW8Num1z7">
    <w:name w:val="WW8Num1z7"/>
    <w:uiPriority w:val="99"/>
    <w:rsid w:val="00A71D64"/>
  </w:style>
  <w:style w:type="character" w:customStyle="1" w:styleId="WW8Num1z8">
    <w:name w:val="WW8Num1z8"/>
    <w:uiPriority w:val="99"/>
    <w:rsid w:val="00A71D64"/>
  </w:style>
  <w:style w:type="character" w:customStyle="1" w:styleId="WW8Num2z1">
    <w:name w:val="WW8Num2z1"/>
    <w:uiPriority w:val="99"/>
    <w:rsid w:val="00A71D64"/>
  </w:style>
  <w:style w:type="character" w:customStyle="1" w:styleId="WW8Num2z2">
    <w:name w:val="WW8Num2z2"/>
    <w:uiPriority w:val="99"/>
    <w:rsid w:val="00A71D64"/>
  </w:style>
  <w:style w:type="character" w:customStyle="1" w:styleId="WW8Num2z3">
    <w:name w:val="WW8Num2z3"/>
    <w:uiPriority w:val="99"/>
    <w:rsid w:val="00A71D64"/>
  </w:style>
  <w:style w:type="character" w:customStyle="1" w:styleId="WW8Num2z4">
    <w:name w:val="WW8Num2z4"/>
    <w:uiPriority w:val="99"/>
    <w:rsid w:val="00A71D64"/>
  </w:style>
  <w:style w:type="character" w:customStyle="1" w:styleId="WW8Num2z5">
    <w:name w:val="WW8Num2z5"/>
    <w:uiPriority w:val="99"/>
    <w:rsid w:val="00A71D64"/>
  </w:style>
  <w:style w:type="character" w:customStyle="1" w:styleId="WW8Num2z6">
    <w:name w:val="WW8Num2z6"/>
    <w:uiPriority w:val="99"/>
    <w:rsid w:val="00A71D64"/>
  </w:style>
  <w:style w:type="character" w:customStyle="1" w:styleId="WW8Num2z7">
    <w:name w:val="WW8Num2z7"/>
    <w:uiPriority w:val="99"/>
    <w:rsid w:val="00A71D64"/>
  </w:style>
  <w:style w:type="character" w:customStyle="1" w:styleId="WW8Num2z8">
    <w:name w:val="WW8Num2z8"/>
    <w:uiPriority w:val="99"/>
    <w:rsid w:val="00A71D64"/>
  </w:style>
  <w:style w:type="character" w:customStyle="1" w:styleId="WW8Num4z1">
    <w:name w:val="WW8Num4z1"/>
    <w:uiPriority w:val="99"/>
    <w:rsid w:val="00A71D64"/>
  </w:style>
  <w:style w:type="character" w:customStyle="1" w:styleId="WW8Num4z2">
    <w:name w:val="WW8Num4z2"/>
    <w:uiPriority w:val="99"/>
    <w:rsid w:val="00A71D64"/>
  </w:style>
  <w:style w:type="character" w:customStyle="1" w:styleId="WW8Num4z3">
    <w:name w:val="WW8Num4z3"/>
    <w:uiPriority w:val="99"/>
    <w:rsid w:val="00A71D64"/>
  </w:style>
  <w:style w:type="character" w:customStyle="1" w:styleId="WW8Num4z4">
    <w:name w:val="WW8Num4z4"/>
    <w:uiPriority w:val="99"/>
    <w:rsid w:val="00A71D64"/>
  </w:style>
  <w:style w:type="character" w:customStyle="1" w:styleId="WW8Num4z5">
    <w:name w:val="WW8Num4z5"/>
    <w:uiPriority w:val="99"/>
    <w:rsid w:val="00A71D64"/>
  </w:style>
  <w:style w:type="character" w:customStyle="1" w:styleId="WW8Num4z6">
    <w:name w:val="WW8Num4z6"/>
    <w:uiPriority w:val="99"/>
    <w:rsid w:val="00A71D64"/>
  </w:style>
  <w:style w:type="character" w:customStyle="1" w:styleId="WW8Num4z7">
    <w:name w:val="WW8Num4z7"/>
    <w:uiPriority w:val="99"/>
    <w:rsid w:val="00A71D64"/>
  </w:style>
  <w:style w:type="character" w:customStyle="1" w:styleId="WW8Num4z8">
    <w:name w:val="WW8Num4z8"/>
    <w:uiPriority w:val="99"/>
    <w:rsid w:val="00A71D64"/>
  </w:style>
  <w:style w:type="character" w:customStyle="1" w:styleId="WW8Num5z1">
    <w:name w:val="WW8Num5z1"/>
    <w:uiPriority w:val="99"/>
    <w:rsid w:val="00A71D64"/>
  </w:style>
  <w:style w:type="character" w:customStyle="1" w:styleId="WW8Num5z2">
    <w:name w:val="WW8Num5z2"/>
    <w:uiPriority w:val="99"/>
    <w:rsid w:val="00A71D64"/>
  </w:style>
  <w:style w:type="character" w:customStyle="1" w:styleId="WW8Num5z3">
    <w:name w:val="WW8Num5z3"/>
    <w:uiPriority w:val="99"/>
    <w:rsid w:val="00A71D64"/>
  </w:style>
  <w:style w:type="character" w:customStyle="1" w:styleId="WW8Num5z4">
    <w:name w:val="WW8Num5z4"/>
    <w:uiPriority w:val="99"/>
    <w:rsid w:val="00A71D64"/>
  </w:style>
  <w:style w:type="character" w:customStyle="1" w:styleId="WW8Num5z5">
    <w:name w:val="WW8Num5z5"/>
    <w:uiPriority w:val="99"/>
    <w:rsid w:val="00A71D64"/>
  </w:style>
  <w:style w:type="character" w:customStyle="1" w:styleId="WW8Num5z6">
    <w:name w:val="WW8Num5z6"/>
    <w:uiPriority w:val="99"/>
    <w:rsid w:val="00A71D64"/>
  </w:style>
  <w:style w:type="character" w:customStyle="1" w:styleId="WW8Num5z7">
    <w:name w:val="WW8Num5z7"/>
    <w:uiPriority w:val="99"/>
    <w:rsid w:val="00A71D64"/>
  </w:style>
  <w:style w:type="character" w:customStyle="1" w:styleId="WW8Num5z8">
    <w:name w:val="WW8Num5z8"/>
    <w:uiPriority w:val="99"/>
    <w:rsid w:val="00A71D64"/>
  </w:style>
  <w:style w:type="character" w:customStyle="1" w:styleId="WW8Num6z1">
    <w:name w:val="WW8Num6z1"/>
    <w:uiPriority w:val="99"/>
    <w:rsid w:val="00A71D64"/>
  </w:style>
  <w:style w:type="character" w:customStyle="1" w:styleId="WW8Num6z2">
    <w:name w:val="WW8Num6z2"/>
    <w:uiPriority w:val="99"/>
    <w:rsid w:val="00A71D64"/>
  </w:style>
  <w:style w:type="character" w:customStyle="1" w:styleId="WW8Num6z3">
    <w:name w:val="WW8Num6z3"/>
    <w:uiPriority w:val="99"/>
    <w:rsid w:val="00A71D64"/>
  </w:style>
  <w:style w:type="character" w:customStyle="1" w:styleId="WW8Num6z4">
    <w:name w:val="WW8Num6z4"/>
    <w:uiPriority w:val="99"/>
    <w:rsid w:val="00A71D64"/>
  </w:style>
  <w:style w:type="character" w:customStyle="1" w:styleId="WW8Num6z5">
    <w:name w:val="WW8Num6z5"/>
    <w:uiPriority w:val="99"/>
    <w:rsid w:val="00A71D64"/>
  </w:style>
  <w:style w:type="character" w:customStyle="1" w:styleId="WW8Num6z6">
    <w:name w:val="WW8Num6z6"/>
    <w:uiPriority w:val="99"/>
    <w:rsid w:val="00A71D64"/>
  </w:style>
  <w:style w:type="character" w:customStyle="1" w:styleId="WW8Num6z7">
    <w:name w:val="WW8Num6z7"/>
    <w:uiPriority w:val="99"/>
    <w:rsid w:val="00A71D64"/>
  </w:style>
  <w:style w:type="character" w:customStyle="1" w:styleId="WW8Num6z8">
    <w:name w:val="WW8Num6z8"/>
    <w:uiPriority w:val="99"/>
    <w:rsid w:val="00A71D64"/>
  </w:style>
  <w:style w:type="character" w:customStyle="1" w:styleId="WW8Num7z1">
    <w:name w:val="WW8Num7z1"/>
    <w:uiPriority w:val="99"/>
    <w:rsid w:val="00A71D64"/>
    <w:rPr>
      <w:rFonts w:ascii="Wingdings" w:hAnsi="Wingdings"/>
    </w:rPr>
  </w:style>
  <w:style w:type="character" w:customStyle="1" w:styleId="WW8Num7z2">
    <w:name w:val="WW8Num7z2"/>
    <w:uiPriority w:val="99"/>
    <w:rsid w:val="00A71D64"/>
  </w:style>
  <w:style w:type="character" w:customStyle="1" w:styleId="WW8Num7z3">
    <w:name w:val="WW8Num7z3"/>
    <w:uiPriority w:val="99"/>
    <w:rsid w:val="00A71D64"/>
  </w:style>
  <w:style w:type="character" w:customStyle="1" w:styleId="WW8Num7z4">
    <w:name w:val="WW8Num7z4"/>
    <w:uiPriority w:val="99"/>
    <w:rsid w:val="00A71D64"/>
  </w:style>
  <w:style w:type="character" w:customStyle="1" w:styleId="WW8Num7z5">
    <w:name w:val="WW8Num7z5"/>
    <w:uiPriority w:val="99"/>
    <w:rsid w:val="00A71D64"/>
  </w:style>
  <w:style w:type="character" w:customStyle="1" w:styleId="WW8Num7z6">
    <w:name w:val="WW8Num7z6"/>
    <w:uiPriority w:val="99"/>
    <w:rsid w:val="00A71D64"/>
  </w:style>
  <w:style w:type="character" w:customStyle="1" w:styleId="WW8Num7z7">
    <w:name w:val="WW8Num7z7"/>
    <w:uiPriority w:val="99"/>
    <w:rsid w:val="00A71D64"/>
  </w:style>
  <w:style w:type="character" w:customStyle="1" w:styleId="WW8Num7z8">
    <w:name w:val="WW8Num7z8"/>
    <w:uiPriority w:val="99"/>
    <w:rsid w:val="00A71D64"/>
  </w:style>
  <w:style w:type="character" w:customStyle="1" w:styleId="WW8Num8z1">
    <w:name w:val="WW8Num8z1"/>
    <w:uiPriority w:val="99"/>
    <w:rsid w:val="00A71D64"/>
  </w:style>
  <w:style w:type="character" w:customStyle="1" w:styleId="WW8Num8z2">
    <w:name w:val="WW8Num8z2"/>
    <w:uiPriority w:val="99"/>
    <w:rsid w:val="00A71D64"/>
  </w:style>
  <w:style w:type="character" w:customStyle="1" w:styleId="WW8Num8z3">
    <w:name w:val="WW8Num8z3"/>
    <w:uiPriority w:val="99"/>
    <w:rsid w:val="00A71D64"/>
  </w:style>
  <w:style w:type="character" w:customStyle="1" w:styleId="WW8Num8z4">
    <w:name w:val="WW8Num8z4"/>
    <w:uiPriority w:val="99"/>
    <w:rsid w:val="00A71D64"/>
  </w:style>
  <w:style w:type="character" w:customStyle="1" w:styleId="WW8Num8z5">
    <w:name w:val="WW8Num8z5"/>
    <w:uiPriority w:val="99"/>
    <w:rsid w:val="00A71D64"/>
  </w:style>
  <w:style w:type="character" w:customStyle="1" w:styleId="WW8Num8z6">
    <w:name w:val="WW8Num8z6"/>
    <w:uiPriority w:val="99"/>
    <w:rsid w:val="00A71D64"/>
  </w:style>
  <w:style w:type="character" w:customStyle="1" w:styleId="WW8Num8z7">
    <w:name w:val="WW8Num8z7"/>
    <w:uiPriority w:val="99"/>
    <w:rsid w:val="00A71D64"/>
  </w:style>
  <w:style w:type="character" w:customStyle="1" w:styleId="WW8Num8z8">
    <w:name w:val="WW8Num8z8"/>
    <w:uiPriority w:val="99"/>
    <w:rsid w:val="00A71D64"/>
  </w:style>
  <w:style w:type="character" w:customStyle="1" w:styleId="WW8Num10z1">
    <w:name w:val="WW8Num10z1"/>
    <w:uiPriority w:val="99"/>
    <w:rsid w:val="00A71D64"/>
  </w:style>
  <w:style w:type="character" w:customStyle="1" w:styleId="WW8Num10z2">
    <w:name w:val="WW8Num10z2"/>
    <w:uiPriority w:val="99"/>
    <w:rsid w:val="00A71D64"/>
  </w:style>
  <w:style w:type="character" w:customStyle="1" w:styleId="WW8Num10z3">
    <w:name w:val="WW8Num10z3"/>
    <w:uiPriority w:val="99"/>
    <w:rsid w:val="00A71D64"/>
  </w:style>
  <w:style w:type="character" w:customStyle="1" w:styleId="WW8Num10z4">
    <w:name w:val="WW8Num10z4"/>
    <w:uiPriority w:val="99"/>
    <w:rsid w:val="00A71D64"/>
  </w:style>
  <w:style w:type="character" w:customStyle="1" w:styleId="WW8Num10z5">
    <w:name w:val="WW8Num10z5"/>
    <w:uiPriority w:val="99"/>
    <w:rsid w:val="00A71D64"/>
  </w:style>
  <w:style w:type="character" w:customStyle="1" w:styleId="WW8Num10z6">
    <w:name w:val="WW8Num10z6"/>
    <w:uiPriority w:val="99"/>
    <w:rsid w:val="00A71D64"/>
  </w:style>
  <w:style w:type="character" w:customStyle="1" w:styleId="WW8Num10z7">
    <w:name w:val="WW8Num10z7"/>
    <w:uiPriority w:val="99"/>
    <w:rsid w:val="00A71D64"/>
  </w:style>
  <w:style w:type="character" w:customStyle="1" w:styleId="WW8Num10z8">
    <w:name w:val="WW8Num10z8"/>
    <w:uiPriority w:val="99"/>
    <w:rsid w:val="00A71D64"/>
  </w:style>
  <w:style w:type="character" w:customStyle="1" w:styleId="WW8Num11z1">
    <w:name w:val="WW8Num11z1"/>
    <w:uiPriority w:val="99"/>
    <w:rsid w:val="00A71D64"/>
  </w:style>
  <w:style w:type="character" w:customStyle="1" w:styleId="WW8Num11z2">
    <w:name w:val="WW8Num11z2"/>
    <w:uiPriority w:val="99"/>
    <w:rsid w:val="00A71D64"/>
  </w:style>
  <w:style w:type="character" w:customStyle="1" w:styleId="WW8Num11z3">
    <w:name w:val="WW8Num11z3"/>
    <w:uiPriority w:val="99"/>
    <w:rsid w:val="00A71D64"/>
  </w:style>
  <w:style w:type="character" w:customStyle="1" w:styleId="WW8Num11z4">
    <w:name w:val="WW8Num11z4"/>
    <w:uiPriority w:val="99"/>
    <w:rsid w:val="00A71D64"/>
  </w:style>
  <w:style w:type="character" w:customStyle="1" w:styleId="WW8Num11z5">
    <w:name w:val="WW8Num11z5"/>
    <w:uiPriority w:val="99"/>
    <w:rsid w:val="00A71D64"/>
  </w:style>
  <w:style w:type="character" w:customStyle="1" w:styleId="WW8Num11z6">
    <w:name w:val="WW8Num11z6"/>
    <w:uiPriority w:val="99"/>
    <w:rsid w:val="00A71D64"/>
  </w:style>
  <w:style w:type="character" w:customStyle="1" w:styleId="WW8Num11z7">
    <w:name w:val="WW8Num11z7"/>
    <w:uiPriority w:val="99"/>
    <w:rsid w:val="00A71D64"/>
  </w:style>
  <w:style w:type="character" w:customStyle="1" w:styleId="WW8Num11z8">
    <w:name w:val="WW8Num11z8"/>
    <w:uiPriority w:val="99"/>
    <w:rsid w:val="00A71D64"/>
  </w:style>
  <w:style w:type="character" w:customStyle="1" w:styleId="WW8Num12z1">
    <w:name w:val="WW8Num12z1"/>
    <w:uiPriority w:val="99"/>
    <w:rsid w:val="00A71D64"/>
    <w:rPr>
      <w:rFonts w:ascii="Wingdings" w:hAnsi="Wingdings"/>
    </w:rPr>
  </w:style>
  <w:style w:type="character" w:customStyle="1" w:styleId="WW8Num12z2">
    <w:name w:val="WW8Num12z2"/>
    <w:uiPriority w:val="99"/>
    <w:rsid w:val="00A71D64"/>
  </w:style>
  <w:style w:type="character" w:customStyle="1" w:styleId="WW8Num12z3">
    <w:name w:val="WW8Num12z3"/>
    <w:uiPriority w:val="99"/>
    <w:rsid w:val="00A71D64"/>
  </w:style>
  <w:style w:type="character" w:customStyle="1" w:styleId="WW8Num12z4">
    <w:name w:val="WW8Num12z4"/>
    <w:uiPriority w:val="99"/>
    <w:rsid w:val="00A71D64"/>
  </w:style>
  <w:style w:type="character" w:customStyle="1" w:styleId="WW8Num12z5">
    <w:name w:val="WW8Num12z5"/>
    <w:uiPriority w:val="99"/>
    <w:rsid w:val="00A71D64"/>
  </w:style>
  <w:style w:type="character" w:customStyle="1" w:styleId="WW8Num12z6">
    <w:name w:val="WW8Num12z6"/>
    <w:uiPriority w:val="99"/>
    <w:rsid w:val="00A71D64"/>
  </w:style>
  <w:style w:type="character" w:customStyle="1" w:styleId="WW8Num12z7">
    <w:name w:val="WW8Num12z7"/>
    <w:uiPriority w:val="99"/>
    <w:rsid w:val="00A71D64"/>
  </w:style>
  <w:style w:type="character" w:customStyle="1" w:styleId="WW8Num12z8">
    <w:name w:val="WW8Num12z8"/>
    <w:uiPriority w:val="99"/>
    <w:rsid w:val="00A71D64"/>
  </w:style>
  <w:style w:type="character" w:customStyle="1" w:styleId="WW8Num13z1">
    <w:name w:val="WW8Num13z1"/>
    <w:uiPriority w:val="99"/>
    <w:rsid w:val="00A71D64"/>
    <w:rPr>
      <w:rFonts w:ascii="Times New Roman" w:hAnsi="Times New Roman"/>
    </w:rPr>
  </w:style>
  <w:style w:type="character" w:customStyle="1" w:styleId="WW8Num13z2">
    <w:name w:val="WW8Num13z2"/>
    <w:uiPriority w:val="99"/>
    <w:rsid w:val="00A71D64"/>
  </w:style>
  <w:style w:type="character" w:customStyle="1" w:styleId="WW8Num13z3">
    <w:name w:val="WW8Num13z3"/>
    <w:uiPriority w:val="99"/>
    <w:rsid w:val="00A71D64"/>
    <w:rPr>
      <w:rFonts w:ascii="Arial" w:hAnsi="Arial"/>
    </w:rPr>
  </w:style>
  <w:style w:type="character" w:customStyle="1" w:styleId="WW8Num15z0">
    <w:name w:val="WW8Num15z0"/>
    <w:uiPriority w:val="99"/>
    <w:rsid w:val="00A71D64"/>
  </w:style>
  <w:style w:type="character" w:customStyle="1" w:styleId="WW8Num15z1">
    <w:name w:val="WW8Num15z1"/>
    <w:uiPriority w:val="99"/>
    <w:rsid w:val="00A71D64"/>
  </w:style>
  <w:style w:type="character" w:customStyle="1" w:styleId="WW8Num15z2">
    <w:name w:val="WW8Num15z2"/>
    <w:uiPriority w:val="99"/>
    <w:rsid w:val="00A71D64"/>
  </w:style>
  <w:style w:type="character" w:customStyle="1" w:styleId="WW8Num15z3">
    <w:name w:val="WW8Num15z3"/>
    <w:uiPriority w:val="99"/>
    <w:rsid w:val="00A71D64"/>
  </w:style>
  <w:style w:type="character" w:customStyle="1" w:styleId="WW8Num15z4">
    <w:name w:val="WW8Num15z4"/>
    <w:uiPriority w:val="99"/>
    <w:rsid w:val="00A71D64"/>
  </w:style>
  <w:style w:type="character" w:customStyle="1" w:styleId="WW8Num15z5">
    <w:name w:val="WW8Num15z5"/>
    <w:uiPriority w:val="99"/>
    <w:rsid w:val="00A71D64"/>
  </w:style>
  <w:style w:type="character" w:customStyle="1" w:styleId="WW8Num15z6">
    <w:name w:val="WW8Num15z6"/>
    <w:uiPriority w:val="99"/>
    <w:rsid w:val="00A71D64"/>
  </w:style>
  <w:style w:type="character" w:customStyle="1" w:styleId="WW8Num15z7">
    <w:name w:val="WW8Num15z7"/>
    <w:uiPriority w:val="99"/>
    <w:rsid w:val="00A71D64"/>
  </w:style>
  <w:style w:type="character" w:customStyle="1" w:styleId="WW8Num15z8">
    <w:name w:val="WW8Num15z8"/>
    <w:uiPriority w:val="99"/>
    <w:rsid w:val="00A71D64"/>
  </w:style>
  <w:style w:type="character" w:customStyle="1" w:styleId="WW8Num16z0">
    <w:name w:val="WW8Num16z0"/>
    <w:uiPriority w:val="99"/>
    <w:rsid w:val="00A71D64"/>
  </w:style>
  <w:style w:type="character" w:customStyle="1" w:styleId="WW8Num16z1">
    <w:name w:val="WW8Num16z1"/>
    <w:uiPriority w:val="99"/>
    <w:rsid w:val="00A71D64"/>
  </w:style>
  <w:style w:type="character" w:customStyle="1" w:styleId="WW8Num16z2">
    <w:name w:val="WW8Num16z2"/>
    <w:uiPriority w:val="99"/>
    <w:rsid w:val="00A71D64"/>
  </w:style>
  <w:style w:type="character" w:customStyle="1" w:styleId="WW8Num16z3">
    <w:name w:val="WW8Num16z3"/>
    <w:uiPriority w:val="99"/>
    <w:rsid w:val="00A71D64"/>
  </w:style>
  <w:style w:type="character" w:customStyle="1" w:styleId="WW8Num16z4">
    <w:name w:val="WW8Num16z4"/>
    <w:uiPriority w:val="99"/>
    <w:rsid w:val="00A71D64"/>
  </w:style>
  <w:style w:type="character" w:customStyle="1" w:styleId="WW8Num16z5">
    <w:name w:val="WW8Num16z5"/>
    <w:uiPriority w:val="99"/>
    <w:rsid w:val="00A71D64"/>
  </w:style>
  <w:style w:type="character" w:customStyle="1" w:styleId="WW8Num16z6">
    <w:name w:val="WW8Num16z6"/>
    <w:uiPriority w:val="99"/>
    <w:rsid w:val="00A71D64"/>
  </w:style>
  <w:style w:type="character" w:customStyle="1" w:styleId="WW8Num16z7">
    <w:name w:val="WW8Num16z7"/>
    <w:uiPriority w:val="99"/>
    <w:rsid w:val="00A71D64"/>
  </w:style>
  <w:style w:type="character" w:customStyle="1" w:styleId="WW8Num16z8">
    <w:name w:val="WW8Num16z8"/>
    <w:uiPriority w:val="99"/>
    <w:rsid w:val="00A71D64"/>
  </w:style>
  <w:style w:type="character" w:customStyle="1" w:styleId="WW8Num17z0">
    <w:name w:val="WW8Num17z0"/>
    <w:uiPriority w:val="99"/>
    <w:rsid w:val="00A71D64"/>
  </w:style>
  <w:style w:type="character" w:customStyle="1" w:styleId="WW8Num17z1">
    <w:name w:val="WW8Num17z1"/>
    <w:uiPriority w:val="99"/>
    <w:rsid w:val="00A71D64"/>
  </w:style>
  <w:style w:type="character" w:customStyle="1" w:styleId="WW8Num17z2">
    <w:name w:val="WW8Num17z2"/>
    <w:uiPriority w:val="99"/>
    <w:rsid w:val="00A71D64"/>
  </w:style>
  <w:style w:type="character" w:customStyle="1" w:styleId="WW8Num17z3">
    <w:name w:val="WW8Num17z3"/>
    <w:uiPriority w:val="99"/>
    <w:rsid w:val="00A71D64"/>
  </w:style>
  <w:style w:type="character" w:customStyle="1" w:styleId="WW8Num17z4">
    <w:name w:val="WW8Num17z4"/>
    <w:uiPriority w:val="99"/>
    <w:rsid w:val="00A71D64"/>
  </w:style>
  <w:style w:type="character" w:customStyle="1" w:styleId="WW8Num17z5">
    <w:name w:val="WW8Num17z5"/>
    <w:uiPriority w:val="99"/>
    <w:rsid w:val="00A71D64"/>
  </w:style>
  <w:style w:type="character" w:customStyle="1" w:styleId="WW8Num17z6">
    <w:name w:val="WW8Num17z6"/>
    <w:uiPriority w:val="99"/>
    <w:rsid w:val="00A71D64"/>
  </w:style>
  <w:style w:type="character" w:customStyle="1" w:styleId="WW8Num17z7">
    <w:name w:val="WW8Num17z7"/>
    <w:uiPriority w:val="99"/>
    <w:rsid w:val="00A71D64"/>
  </w:style>
  <w:style w:type="character" w:customStyle="1" w:styleId="WW8Num17z8">
    <w:name w:val="WW8Num17z8"/>
    <w:uiPriority w:val="99"/>
    <w:rsid w:val="00A71D64"/>
  </w:style>
  <w:style w:type="character" w:customStyle="1" w:styleId="WW8Num18z0">
    <w:name w:val="WW8Num18z0"/>
    <w:uiPriority w:val="99"/>
    <w:rsid w:val="00A71D64"/>
  </w:style>
  <w:style w:type="character" w:customStyle="1" w:styleId="WW8Num18z1">
    <w:name w:val="WW8Num18z1"/>
    <w:uiPriority w:val="99"/>
    <w:rsid w:val="00A71D64"/>
  </w:style>
  <w:style w:type="character" w:customStyle="1" w:styleId="WW8Num18z2">
    <w:name w:val="WW8Num18z2"/>
    <w:uiPriority w:val="99"/>
    <w:rsid w:val="00A71D64"/>
  </w:style>
  <w:style w:type="character" w:customStyle="1" w:styleId="WW8Num18z3">
    <w:name w:val="WW8Num18z3"/>
    <w:uiPriority w:val="99"/>
    <w:rsid w:val="00A71D64"/>
  </w:style>
  <w:style w:type="character" w:customStyle="1" w:styleId="WW8Num18z4">
    <w:name w:val="WW8Num18z4"/>
    <w:uiPriority w:val="99"/>
    <w:rsid w:val="00A71D64"/>
  </w:style>
  <w:style w:type="character" w:customStyle="1" w:styleId="WW8Num18z5">
    <w:name w:val="WW8Num18z5"/>
    <w:uiPriority w:val="99"/>
    <w:rsid w:val="00A71D64"/>
  </w:style>
  <w:style w:type="character" w:customStyle="1" w:styleId="WW8Num18z6">
    <w:name w:val="WW8Num18z6"/>
    <w:uiPriority w:val="99"/>
    <w:rsid w:val="00A71D64"/>
  </w:style>
  <w:style w:type="character" w:customStyle="1" w:styleId="WW8Num18z7">
    <w:name w:val="WW8Num18z7"/>
    <w:uiPriority w:val="99"/>
    <w:rsid w:val="00A71D64"/>
  </w:style>
  <w:style w:type="character" w:customStyle="1" w:styleId="WW8Num18z8">
    <w:name w:val="WW8Num18z8"/>
    <w:uiPriority w:val="99"/>
    <w:rsid w:val="00A71D64"/>
  </w:style>
  <w:style w:type="character" w:customStyle="1" w:styleId="WW8Num19z0">
    <w:name w:val="WW8Num19z0"/>
    <w:uiPriority w:val="99"/>
    <w:rsid w:val="00A71D64"/>
  </w:style>
  <w:style w:type="character" w:customStyle="1" w:styleId="WW8Num19z1">
    <w:name w:val="WW8Num19z1"/>
    <w:uiPriority w:val="99"/>
    <w:rsid w:val="00A71D64"/>
  </w:style>
  <w:style w:type="character" w:customStyle="1" w:styleId="WW8Num19z2">
    <w:name w:val="WW8Num19z2"/>
    <w:uiPriority w:val="99"/>
    <w:rsid w:val="00A71D64"/>
  </w:style>
  <w:style w:type="character" w:customStyle="1" w:styleId="WW8Num19z3">
    <w:name w:val="WW8Num19z3"/>
    <w:uiPriority w:val="99"/>
    <w:rsid w:val="00A71D64"/>
  </w:style>
  <w:style w:type="character" w:customStyle="1" w:styleId="WW8Num19z4">
    <w:name w:val="WW8Num19z4"/>
    <w:uiPriority w:val="99"/>
    <w:rsid w:val="00A71D64"/>
  </w:style>
  <w:style w:type="character" w:customStyle="1" w:styleId="WW8Num19z5">
    <w:name w:val="WW8Num19z5"/>
    <w:uiPriority w:val="99"/>
    <w:rsid w:val="00A71D64"/>
  </w:style>
  <w:style w:type="character" w:customStyle="1" w:styleId="WW8Num19z6">
    <w:name w:val="WW8Num19z6"/>
    <w:uiPriority w:val="99"/>
    <w:rsid w:val="00A71D64"/>
  </w:style>
  <w:style w:type="character" w:customStyle="1" w:styleId="WW8Num19z7">
    <w:name w:val="WW8Num19z7"/>
    <w:uiPriority w:val="99"/>
    <w:rsid w:val="00A71D64"/>
  </w:style>
  <w:style w:type="character" w:customStyle="1" w:styleId="WW8Num19z8">
    <w:name w:val="WW8Num19z8"/>
    <w:uiPriority w:val="99"/>
    <w:rsid w:val="00A71D64"/>
  </w:style>
  <w:style w:type="character" w:customStyle="1" w:styleId="WW8Num20z0">
    <w:name w:val="WW8Num20z0"/>
    <w:uiPriority w:val="99"/>
    <w:rsid w:val="00A71D64"/>
  </w:style>
  <w:style w:type="character" w:customStyle="1" w:styleId="WW8Num20z1">
    <w:name w:val="WW8Num20z1"/>
    <w:uiPriority w:val="99"/>
    <w:rsid w:val="00A71D64"/>
  </w:style>
  <w:style w:type="character" w:customStyle="1" w:styleId="WW8Num20z2">
    <w:name w:val="WW8Num20z2"/>
    <w:uiPriority w:val="99"/>
    <w:rsid w:val="00A71D64"/>
  </w:style>
  <w:style w:type="character" w:customStyle="1" w:styleId="WW8Num20z3">
    <w:name w:val="WW8Num20z3"/>
    <w:uiPriority w:val="99"/>
    <w:rsid w:val="00A71D64"/>
  </w:style>
  <w:style w:type="character" w:customStyle="1" w:styleId="WW8Num20z4">
    <w:name w:val="WW8Num20z4"/>
    <w:uiPriority w:val="99"/>
    <w:rsid w:val="00A71D64"/>
  </w:style>
  <w:style w:type="character" w:customStyle="1" w:styleId="WW8Num20z5">
    <w:name w:val="WW8Num20z5"/>
    <w:uiPriority w:val="99"/>
    <w:rsid w:val="00A71D64"/>
  </w:style>
  <w:style w:type="character" w:customStyle="1" w:styleId="WW8Num20z6">
    <w:name w:val="WW8Num20z6"/>
    <w:uiPriority w:val="99"/>
    <w:rsid w:val="00A71D64"/>
  </w:style>
  <w:style w:type="character" w:customStyle="1" w:styleId="WW8Num20z7">
    <w:name w:val="WW8Num20z7"/>
    <w:uiPriority w:val="99"/>
    <w:rsid w:val="00A71D64"/>
  </w:style>
  <w:style w:type="character" w:customStyle="1" w:styleId="WW8Num20z8">
    <w:name w:val="WW8Num20z8"/>
    <w:uiPriority w:val="99"/>
    <w:rsid w:val="00A71D64"/>
  </w:style>
  <w:style w:type="character" w:customStyle="1" w:styleId="WW8Num21z0">
    <w:name w:val="WW8Num21z0"/>
    <w:uiPriority w:val="99"/>
    <w:rsid w:val="00A71D64"/>
  </w:style>
  <w:style w:type="character" w:customStyle="1" w:styleId="WW8Num21z1">
    <w:name w:val="WW8Num21z1"/>
    <w:uiPriority w:val="99"/>
    <w:rsid w:val="00A71D64"/>
  </w:style>
  <w:style w:type="character" w:customStyle="1" w:styleId="WW8Num21z2">
    <w:name w:val="WW8Num21z2"/>
    <w:uiPriority w:val="99"/>
    <w:rsid w:val="00A71D64"/>
  </w:style>
  <w:style w:type="character" w:customStyle="1" w:styleId="WW8Num21z3">
    <w:name w:val="WW8Num21z3"/>
    <w:uiPriority w:val="99"/>
    <w:rsid w:val="00A71D64"/>
  </w:style>
  <w:style w:type="character" w:customStyle="1" w:styleId="WW8Num21z4">
    <w:name w:val="WW8Num21z4"/>
    <w:uiPriority w:val="99"/>
    <w:rsid w:val="00A71D64"/>
  </w:style>
  <w:style w:type="character" w:customStyle="1" w:styleId="WW8Num21z5">
    <w:name w:val="WW8Num21z5"/>
    <w:uiPriority w:val="99"/>
    <w:rsid w:val="00A71D64"/>
  </w:style>
  <w:style w:type="character" w:customStyle="1" w:styleId="WW8Num21z6">
    <w:name w:val="WW8Num21z6"/>
    <w:uiPriority w:val="99"/>
    <w:rsid w:val="00A71D64"/>
  </w:style>
  <w:style w:type="character" w:customStyle="1" w:styleId="WW8Num21z7">
    <w:name w:val="WW8Num21z7"/>
    <w:uiPriority w:val="99"/>
    <w:rsid w:val="00A71D64"/>
  </w:style>
  <w:style w:type="character" w:customStyle="1" w:styleId="WW8Num21z8">
    <w:name w:val="WW8Num21z8"/>
    <w:uiPriority w:val="99"/>
    <w:rsid w:val="00A71D64"/>
  </w:style>
  <w:style w:type="character" w:customStyle="1" w:styleId="WW8Num22z0">
    <w:name w:val="WW8Num22z0"/>
    <w:uiPriority w:val="99"/>
    <w:rsid w:val="00A71D64"/>
  </w:style>
  <w:style w:type="character" w:customStyle="1" w:styleId="WW8Num22z1">
    <w:name w:val="WW8Num22z1"/>
    <w:uiPriority w:val="99"/>
    <w:rsid w:val="00A71D64"/>
  </w:style>
  <w:style w:type="character" w:customStyle="1" w:styleId="WW8Num22z2">
    <w:name w:val="WW8Num22z2"/>
    <w:uiPriority w:val="99"/>
    <w:rsid w:val="00A71D64"/>
  </w:style>
  <w:style w:type="character" w:customStyle="1" w:styleId="WW8Num22z3">
    <w:name w:val="WW8Num22z3"/>
    <w:uiPriority w:val="99"/>
    <w:rsid w:val="00A71D64"/>
  </w:style>
  <w:style w:type="character" w:customStyle="1" w:styleId="WW8Num22z4">
    <w:name w:val="WW8Num22z4"/>
    <w:uiPriority w:val="99"/>
    <w:rsid w:val="00A71D64"/>
  </w:style>
  <w:style w:type="character" w:customStyle="1" w:styleId="WW8Num22z5">
    <w:name w:val="WW8Num22z5"/>
    <w:uiPriority w:val="99"/>
    <w:rsid w:val="00A71D64"/>
  </w:style>
  <w:style w:type="character" w:customStyle="1" w:styleId="WW8Num22z6">
    <w:name w:val="WW8Num22z6"/>
    <w:uiPriority w:val="99"/>
    <w:rsid w:val="00A71D64"/>
  </w:style>
  <w:style w:type="character" w:customStyle="1" w:styleId="WW8Num22z7">
    <w:name w:val="WW8Num22z7"/>
    <w:uiPriority w:val="99"/>
    <w:rsid w:val="00A71D64"/>
  </w:style>
  <w:style w:type="character" w:customStyle="1" w:styleId="WW8Num22z8">
    <w:name w:val="WW8Num22z8"/>
    <w:uiPriority w:val="99"/>
    <w:rsid w:val="00A71D64"/>
  </w:style>
  <w:style w:type="character" w:customStyle="1" w:styleId="WW8Num23z0">
    <w:name w:val="WW8Num23z0"/>
    <w:uiPriority w:val="99"/>
    <w:rsid w:val="00A71D64"/>
  </w:style>
  <w:style w:type="character" w:customStyle="1" w:styleId="WW8Num23z1">
    <w:name w:val="WW8Num23z1"/>
    <w:uiPriority w:val="99"/>
    <w:rsid w:val="00A71D64"/>
  </w:style>
  <w:style w:type="character" w:customStyle="1" w:styleId="WW8Num23z2">
    <w:name w:val="WW8Num23z2"/>
    <w:uiPriority w:val="99"/>
    <w:rsid w:val="00A71D64"/>
  </w:style>
  <w:style w:type="character" w:customStyle="1" w:styleId="WW8Num23z3">
    <w:name w:val="WW8Num23z3"/>
    <w:uiPriority w:val="99"/>
    <w:rsid w:val="00A71D64"/>
  </w:style>
  <w:style w:type="character" w:customStyle="1" w:styleId="WW8Num23z4">
    <w:name w:val="WW8Num23z4"/>
    <w:uiPriority w:val="99"/>
    <w:rsid w:val="00A71D64"/>
  </w:style>
  <w:style w:type="character" w:customStyle="1" w:styleId="WW8Num23z5">
    <w:name w:val="WW8Num23z5"/>
    <w:uiPriority w:val="99"/>
    <w:rsid w:val="00A71D64"/>
  </w:style>
  <w:style w:type="character" w:customStyle="1" w:styleId="WW8Num23z6">
    <w:name w:val="WW8Num23z6"/>
    <w:uiPriority w:val="99"/>
    <w:rsid w:val="00A71D64"/>
  </w:style>
  <w:style w:type="character" w:customStyle="1" w:styleId="WW8Num23z7">
    <w:name w:val="WW8Num23z7"/>
    <w:uiPriority w:val="99"/>
    <w:rsid w:val="00A71D64"/>
  </w:style>
  <w:style w:type="character" w:customStyle="1" w:styleId="WW8Num23z8">
    <w:name w:val="WW8Num23z8"/>
    <w:uiPriority w:val="99"/>
    <w:rsid w:val="00A71D64"/>
  </w:style>
  <w:style w:type="character" w:customStyle="1" w:styleId="WW8Num24z0">
    <w:name w:val="WW8Num24z0"/>
    <w:uiPriority w:val="99"/>
    <w:rsid w:val="00A71D64"/>
  </w:style>
  <w:style w:type="character" w:customStyle="1" w:styleId="WW8Num24z1">
    <w:name w:val="WW8Num24z1"/>
    <w:uiPriority w:val="99"/>
    <w:rsid w:val="00A71D64"/>
  </w:style>
  <w:style w:type="character" w:customStyle="1" w:styleId="WW8Num24z2">
    <w:name w:val="WW8Num24z2"/>
    <w:uiPriority w:val="99"/>
    <w:rsid w:val="00A71D64"/>
  </w:style>
  <w:style w:type="character" w:customStyle="1" w:styleId="WW8Num24z3">
    <w:name w:val="WW8Num24z3"/>
    <w:uiPriority w:val="99"/>
    <w:rsid w:val="00A71D64"/>
  </w:style>
  <w:style w:type="character" w:customStyle="1" w:styleId="WW8Num24z4">
    <w:name w:val="WW8Num24z4"/>
    <w:uiPriority w:val="99"/>
    <w:rsid w:val="00A71D64"/>
  </w:style>
  <w:style w:type="character" w:customStyle="1" w:styleId="WW8Num24z5">
    <w:name w:val="WW8Num24z5"/>
    <w:uiPriority w:val="99"/>
    <w:rsid w:val="00A71D64"/>
  </w:style>
  <w:style w:type="character" w:customStyle="1" w:styleId="WW8Num24z6">
    <w:name w:val="WW8Num24z6"/>
    <w:uiPriority w:val="99"/>
    <w:rsid w:val="00A71D64"/>
  </w:style>
  <w:style w:type="character" w:customStyle="1" w:styleId="WW8Num24z7">
    <w:name w:val="WW8Num24z7"/>
    <w:uiPriority w:val="99"/>
    <w:rsid w:val="00A71D64"/>
  </w:style>
  <w:style w:type="character" w:customStyle="1" w:styleId="WW8Num24z8">
    <w:name w:val="WW8Num24z8"/>
    <w:uiPriority w:val="99"/>
    <w:rsid w:val="00A71D64"/>
  </w:style>
  <w:style w:type="character" w:customStyle="1" w:styleId="WW8Num25z0">
    <w:name w:val="WW8Num25z0"/>
    <w:uiPriority w:val="99"/>
    <w:rsid w:val="00A71D64"/>
  </w:style>
  <w:style w:type="character" w:customStyle="1" w:styleId="WW8Num25z1">
    <w:name w:val="WW8Num25z1"/>
    <w:uiPriority w:val="99"/>
    <w:rsid w:val="00A71D64"/>
    <w:rPr>
      <w:color w:val="000000"/>
    </w:rPr>
  </w:style>
  <w:style w:type="character" w:customStyle="1" w:styleId="WW8Num25z2">
    <w:name w:val="WW8Num25z2"/>
    <w:uiPriority w:val="99"/>
    <w:rsid w:val="00A71D64"/>
  </w:style>
  <w:style w:type="character" w:customStyle="1" w:styleId="WW8Num25z3">
    <w:name w:val="WW8Num25z3"/>
    <w:uiPriority w:val="99"/>
    <w:rsid w:val="00A71D64"/>
  </w:style>
  <w:style w:type="character" w:customStyle="1" w:styleId="WW8Num25z4">
    <w:name w:val="WW8Num25z4"/>
    <w:uiPriority w:val="99"/>
    <w:rsid w:val="00A71D64"/>
  </w:style>
  <w:style w:type="character" w:customStyle="1" w:styleId="WW8Num25z5">
    <w:name w:val="WW8Num25z5"/>
    <w:uiPriority w:val="99"/>
    <w:rsid w:val="00A71D64"/>
  </w:style>
  <w:style w:type="character" w:customStyle="1" w:styleId="WW8Num25z6">
    <w:name w:val="WW8Num25z6"/>
    <w:uiPriority w:val="99"/>
    <w:rsid w:val="00A71D64"/>
  </w:style>
  <w:style w:type="character" w:customStyle="1" w:styleId="WW8Num25z7">
    <w:name w:val="WW8Num25z7"/>
    <w:uiPriority w:val="99"/>
    <w:rsid w:val="00A71D64"/>
  </w:style>
  <w:style w:type="character" w:customStyle="1" w:styleId="WW8Num25z8">
    <w:name w:val="WW8Num25z8"/>
    <w:uiPriority w:val="99"/>
    <w:rsid w:val="00A71D64"/>
  </w:style>
  <w:style w:type="character" w:customStyle="1" w:styleId="WW8Num26z0">
    <w:name w:val="WW8Num26z0"/>
    <w:uiPriority w:val="99"/>
    <w:rsid w:val="00A71D64"/>
  </w:style>
  <w:style w:type="character" w:customStyle="1" w:styleId="WW8Num26z1">
    <w:name w:val="WW8Num26z1"/>
    <w:uiPriority w:val="99"/>
    <w:rsid w:val="00A71D64"/>
  </w:style>
  <w:style w:type="character" w:customStyle="1" w:styleId="WW8Num26z2">
    <w:name w:val="WW8Num26z2"/>
    <w:uiPriority w:val="99"/>
    <w:rsid w:val="00A71D64"/>
  </w:style>
  <w:style w:type="character" w:customStyle="1" w:styleId="WW8Num26z3">
    <w:name w:val="WW8Num26z3"/>
    <w:uiPriority w:val="99"/>
    <w:rsid w:val="00A71D64"/>
  </w:style>
  <w:style w:type="character" w:customStyle="1" w:styleId="WW8Num26z4">
    <w:name w:val="WW8Num26z4"/>
    <w:uiPriority w:val="99"/>
    <w:rsid w:val="00A71D64"/>
  </w:style>
  <w:style w:type="character" w:customStyle="1" w:styleId="WW8Num26z5">
    <w:name w:val="WW8Num26z5"/>
    <w:uiPriority w:val="99"/>
    <w:rsid w:val="00A71D64"/>
  </w:style>
  <w:style w:type="character" w:customStyle="1" w:styleId="WW8Num26z6">
    <w:name w:val="WW8Num26z6"/>
    <w:uiPriority w:val="99"/>
    <w:rsid w:val="00A71D64"/>
  </w:style>
  <w:style w:type="character" w:customStyle="1" w:styleId="WW8Num26z7">
    <w:name w:val="WW8Num26z7"/>
    <w:uiPriority w:val="99"/>
    <w:rsid w:val="00A71D64"/>
  </w:style>
  <w:style w:type="character" w:customStyle="1" w:styleId="WW8Num26z8">
    <w:name w:val="WW8Num26z8"/>
    <w:uiPriority w:val="99"/>
    <w:rsid w:val="00A71D64"/>
  </w:style>
  <w:style w:type="character" w:customStyle="1" w:styleId="WW8Num27z0">
    <w:name w:val="WW8Num27z0"/>
    <w:uiPriority w:val="99"/>
    <w:rsid w:val="00A71D64"/>
  </w:style>
  <w:style w:type="character" w:customStyle="1" w:styleId="WW8Num27z1">
    <w:name w:val="WW8Num27z1"/>
    <w:uiPriority w:val="99"/>
    <w:rsid w:val="00A71D64"/>
  </w:style>
  <w:style w:type="character" w:customStyle="1" w:styleId="WW8Num27z2">
    <w:name w:val="WW8Num27z2"/>
    <w:uiPriority w:val="99"/>
    <w:rsid w:val="00A71D64"/>
  </w:style>
  <w:style w:type="character" w:customStyle="1" w:styleId="WW8Num27z3">
    <w:name w:val="WW8Num27z3"/>
    <w:uiPriority w:val="99"/>
    <w:rsid w:val="00A71D64"/>
  </w:style>
  <w:style w:type="character" w:customStyle="1" w:styleId="WW8Num27z4">
    <w:name w:val="WW8Num27z4"/>
    <w:uiPriority w:val="99"/>
    <w:rsid w:val="00A71D64"/>
  </w:style>
  <w:style w:type="character" w:customStyle="1" w:styleId="WW8Num27z5">
    <w:name w:val="WW8Num27z5"/>
    <w:uiPriority w:val="99"/>
    <w:rsid w:val="00A71D64"/>
  </w:style>
  <w:style w:type="character" w:customStyle="1" w:styleId="WW8Num27z6">
    <w:name w:val="WW8Num27z6"/>
    <w:uiPriority w:val="99"/>
    <w:rsid w:val="00A71D64"/>
  </w:style>
  <w:style w:type="character" w:customStyle="1" w:styleId="WW8Num27z7">
    <w:name w:val="WW8Num27z7"/>
    <w:uiPriority w:val="99"/>
    <w:rsid w:val="00A71D64"/>
  </w:style>
  <w:style w:type="character" w:customStyle="1" w:styleId="WW8Num27z8">
    <w:name w:val="WW8Num27z8"/>
    <w:uiPriority w:val="99"/>
    <w:rsid w:val="00A71D64"/>
  </w:style>
  <w:style w:type="character" w:customStyle="1" w:styleId="WW8Num28z0">
    <w:name w:val="WW8Num28z0"/>
    <w:uiPriority w:val="99"/>
    <w:rsid w:val="00A71D64"/>
  </w:style>
  <w:style w:type="character" w:customStyle="1" w:styleId="WW8Num28z1">
    <w:name w:val="WW8Num28z1"/>
    <w:uiPriority w:val="99"/>
    <w:rsid w:val="00A71D64"/>
  </w:style>
  <w:style w:type="character" w:customStyle="1" w:styleId="WW8Num28z2">
    <w:name w:val="WW8Num28z2"/>
    <w:uiPriority w:val="99"/>
    <w:rsid w:val="00A71D64"/>
  </w:style>
  <w:style w:type="character" w:customStyle="1" w:styleId="WW8Num28z3">
    <w:name w:val="WW8Num28z3"/>
    <w:uiPriority w:val="99"/>
    <w:rsid w:val="00A71D64"/>
  </w:style>
  <w:style w:type="character" w:customStyle="1" w:styleId="WW8Num28z4">
    <w:name w:val="WW8Num28z4"/>
    <w:uiPriority w:val="99"/>
    <w:rsid w:val="00A71D64"/>
  </w:style>
  <w:style w:type="character" w:customStyle="1" w:styleId="WW8Num28z5">
    <w:name w:val="WW8Num28z5"/>
    <w:uiPriority w:val="99"/>
    <w:rsid w:val="00A71D64"/>
  </w:style>
  <w:style w:type="character" w:customStyle="1" w:styleId="WW8Num28z6">
    <w:name w:val="WW8Num28z6"/>
    <w:uiPriority w:val="99"/>
    <w:rsid w:val="00A71D64"/>
  </w:style>
  <w:style w:type="character" w:customStyle="1" w:styleId="WW8Num28z7">
    <w:name w:val="WW8Num28z7"/>
    <w:uiPriority w:val="99"/>
    <w:rsid w:val="00A71D64"/>
  </w:style>
  <w:style w:type="character" w:customStyle="1" w:styleId="WW8Num28z8">
    <w:name w:val="WW8Num28z8"/>
    <w:uiPriority w:val="99"/>
    <w:rsid w:val="00A71D64"/>
  </w:style>
  <w:style w:type="character" w:customStyle="1" w:styleId="WW8Num29z0">
    <w:name w:val="WW8Num29z0"/>
    <w:uiPriority w:val="99"/>
    <w:rsid w:val="00A71D64"/>
  </w:style>
  <w:style w:type="character" w:customStyle="1" w:styleId="WW8Num29z1">
    <w:name w:val="WW8Num29z1"/>
    <w:uiPriority w:val="99"/>
    <w:rsid w:val="00A71D64"/>
  </w:style>
  <w:style w:type="character" w:customStyle="1" w:styleId="WW8Num29z2">
    <w:name w:val="WW8Num29z2"/>
    <w:uiPriority w:val="99"/>
    <w:rsid w:val="00A71D64"/>
  </w:style>
  <w:style w:type="character" w:customStyle="1" w:styleId="WW8Num29z3">
    <w:name w:val="WW8Num29z3"/>
    <w:uiPriority w:val="99"/>
    <w:rsid w:val="00A71D64"/>
  </w:style>
  <w:style w:type="character" w:customStyle="1" w:styleId="WW8Num29z4">
    <w:name w:val="WW8Num29z4"/>
    <w:uiPriority w:val="99"/>
    <w:rsid w:val="00A71D64"/>
  </w:style>
  <w:style w:type="character" w:customStyle="1" w:styleId="WW8Num29z5">
    <w:name w:val="WW8Num29z5"/>
    <w:uiPriority w:val="99"/>
    <w:rsid w:val="00A71D64"/>
  </w:style>
  <w:style w:type="character" w:customStyle="1" w:styleId="WW8Num29z6">
    <w:name w:val="WW8Num29z6"/>
    <w:uiPriority w:val="99"/>
    <w:rsid w:val="00A71D64"/>
  </w:style>
  <w:style w:type="character" w:customStyle="1" w:styleId="WW8Num29z7">
    <w:name w:val="WW8Num29z7"/>
    <w:uiPriority w:val="99"/>
    <w:rsid w:val="00A71D64"/>
  </w:style>
  <w:style w:type="character" w:customStyle="1" w:styleId="WW8Num29z8">
    <w:name w:val="WW8Num29z8"/>
    <w:uiPriority w:val="99"/>
    <w:rsid w:val="00A71D64"/>
  </w:style>
  <w:style w:type="character" w:customStyle="1" w:styleId="WW8Num30z0">
    <w:name w:val="WW8Num30z0"/>
    <w:uiPriority w:val="99"/>
    <w:rsid w:val="00A71D64"/>
    <w:rPr>
      <w:rFonts w:ascii="Times New Roman" w:hAnsi="Times New Roman"/>
    </w:rPr>
  </w:style>
  <w:style w:type="character" w:customStyle="1" w:styleId="WW8Num30z1">
    <w:name w:val="WW8Num30z1"/>
    <w:uiPriority w:val="99"/>
    <w:rsid w:val="00A71D64"/>
    <w:rPr>
      <w:rFonts w:ascii="Courier New" w:hAnsi="Courier New"/>
    </w:rPr>
  </w:style>
  <w:style w:type="character" w:customStyle="1" w:styleId="WW8Num30z2">
    <w:name w:val="WW8Num30z2"/>
    <w:uiPriority w:val="99"/>
    <w:rsid w:val="00A71D64"/>
    <w:rPr>
      <w:rFonts w:ascii="Wingdings" w:hAnsi="Wingdings"/>
    </w:rPr>
  </w:style>
  <w:style w:type="character" w:customStyle="1" w:styleId="WW8Num30z3">
    <w:name w:val="WW8Num30z3"/>
    <w:uiPriority w:val="99"/>
    <w:rsid w:val="00A71D64"/>
    <w:rPr>
      <w:rFonts w:ascii="Symbol" w:hAnsi="Symbol"/>
    </w:rPr>
  </w:style>
  <w:style w:type="character" w:customStyle="1" w:styleId="Standardnpsmoodstavce1">
    <w:name w:val="Standardní písmo odstavce1"/>
    <w:uiPriority w:val="99"/>
    <w:rsid w:val="00A71D64"/>
  </w:style>
  <w:style w:type="character" w:customStyle="1" w:styleId="ListParagraphChar">
    <w:name w:val="List Paragraph Char"/>
    <w:uiPriority w:val="99"/>
    <w:rsid w:val="00A71D64"/>
    <w:rPr>
      <w:rFonts w:ascii="Arial" w:hAnsi="Arial"/>
      <w:sz w:val="24"/>
      <w:lang w:val="cs-CZ"/>
    </w:rPr>
  </w:style>
  <w:style w:type="character" w:customStyle="1" w:styleId="Odkaznakoment1">
    <w:name w:val="Odkaz na komentář1"/>
    <w:uiPriority w:val="99"/>
    <w:rsid w:val="00A71D64"/>
    <w:rPr>
      <w:sz w:val="16"/>
    </w:rPr>
  </w:style>
  <w:style w:type="character" w:styleId="slostrnky">
    <w:name w:val="page number"/>
    <w:basedOn w:val="Standardnpsmoodstavce1"/>
    <w:uiPriority w:val="99"/>
    <w:rsid w:val="00A71D64"/>
    <w:rPr>
      <w:rFonts w:cs="Times New Roman"/>
    </w:rPr>
  </w:style>
  <w:style w:type="character" w:styleId="Hypertextovodkaz">
    <w:name w:val="Hyperlink"/>
    <w:basedOn w:val="Standardnpsmoodstavce"/>
    <w:uiPriority w:val="99"/>
    <w:rsid w:val="00A71D64"/>
    <w:rPr>
      <w:rFonts w:cs="Times New Roman"/>
      <w:color w:val="0000FF"/>
      <w:u w:val="single"/>
    </w:rPr>
  </w:style>
  <w:style w:type="character" w:customStyle="1" w:styleId="Styl3-SmluvnstranyChar">
    <w:name w:val="Styl3 - Smluvní strany Char"/>
    <w:rsid w:val="00A71D64"/>
    <w:rPr>
      <w:sz w:val="24"/>
    </w:rPr>
  </w:style>
  <w:style w:type="character" w:customStyle="1" w:styleId="Styl3-SmluvnstranytunChar">
    <w:name w:val="Styl3 - Smluvní strany tučné Char"/>
    <w:uiPriority w:val="99"/>
    <w:rsid w:val="00A71D64"/>
    <w:rPr>
      <w:b/>
      <w:sz w:val="24"/>
    </w:rPr>
  </w:style>
  <w:style w:type="character" w:customStyle="1" w:styleId="TextkomenteChar">
    <w:name w:val="Text komentáře Char"/>
    <w:uiPriority w:val="99"/>
    <w:rsid w:val="00A71D64"/>
  </w:style>
  <w:style w:type="paragraph" w:customStyle="1" w:styleId="Nadpis">
    <w:name w:val="Nadpis"/>
    <w:basedOn w:val="Normln"/>
    <w:next w:val="Zkladntext"/>
    <w:uiPriority w:val="99"/>
    <w:rsid w:val="00A71D64"/>
    <w:pPr>
      <w:keepNext/>
      <w:spacing w:before="240" w:after="120"/>
    </w:pPr>
    <w:rPr>
      <w:rFonts w:ascii="Liberation Sans" w:hAnsi="Liberation Sans" w:cs="FreeSans"/>
      <w:sz w:val="28"/>
      <w:szCs w:val="28"/>
    </w:rPr>
  </w:style>
  <w:style w:type="paragraph" w:styleId="Zkladntext">
    <w:name w:val="Body Text"/>
    <w:basedOn w:val="Normln"/>
    <w:link w:val="ZkladntextChar"/>
    <w:uiPriority w:val="99"/>
    <w:rsid w:val="00A71D64"/>
    <w:pPr>
      <w:spacing w:after="140" w:line="288" w:lineRule="auto"/>
    </w:pPr>
  </w:style>
  <w:style w:type="character" w:customStyle="1" w:styleId="ZkladntextChar">
    <w:name w:val="Základní text Char"/>
    <w:basedOn w:val="Standardnpsmoodstavce"/>
    <w:link w:val="Zkladntext"/>
    <w:uiPriority w:val="99"/>
    <w:semiHidden/>
    <w:rsid w:val="004C62E7"/>
    <w:rPr>
      <w:sz w:val="24"/>
      <w:szCs w:val="24"/>
      <w:lang w:eastAsia="zh-CN"/>
    </w:rPr>
  </w:style>
  <w:style w:type="paragraph" w:styleId="Seznam">
    <w:name w:val="List"/>
    <w:basedOn w:val="Zkladntext"/>
    <w:uiPriority w:val="99"/>
    <w:rsid w:val="00A71D64"/>
    <w:rPr>
      <w:rFonts w:cs="FreeSans"/>
    </w:rPr>
  </w:style>
  <w:style w:type="paragraph" w:styleId="Titulek">
    <w:name w:val="caption"/>
    <w:basedOn w:val="Normln"/>
    <w:uiPriority w:val="99"/>
    <w:qFormat/>
    <w:rsid w:val="00A71D64"/>
    <w:pPr>
      <w:suppressLineNumbers/>
      <w:spacing w:before="120" w:after="120"/>
    </w:pPr>
    <w:rPr>
      <w:rFonts w:cs="FreeSans"/>
      <w:i/>
      <w:iCs/>
    </w:rPr>
  </w:style>
  <w:style w:type="paragraph" w:customStyle="1" w:styleId="Rejstk">
    <w:name w:val="Rejstřík"/>
    <w:basedOn w:val="Normln"/>
    <w:uiPriority w:val="99"/>
    <w:rsid w:val="00A71D64"/>
    <w:pPr>
      <w:suppressLineNumbers/>
    </w:pPr>
    <w:rPr>
      <w:rFonts w:cs="FreeSans"/>
    </w:rPr>
  </w:style>
  <w:style w:type="paragraph" w:customStyle="1" w:styleId="Default">
    <w:name w:val="Default"/>
    <w:uiPriority w:val="99"/>
    <w:rsid w:val="00A71D64"/>
    <w:pPr>
      <w:widowControl w:val="0"/>
      <w:suppressAutoHyphens/>
      <w:autoSpaceDE w:val="0"/>
    </w:pPr>
    <w:rPr>
      <w:rFonts w:ascii="News Serif EE" w:hAnsi="News Serif EE" w:cs="News Serif EE"/>
      <w:color w:val="000000"/>
      <w:sz w:val="24"/>
      <w:szCs w:val="24"/>
      <w:lang w:eastAsia="zh-CN"/>
    </w:rPr>
  </w:style>
  <w:style w:type="paragraph" w:customStyle="1" w:styleId="Odstavecseseznamem1">
    <w:name w:val="Odstavec se seznamem1"/>
    <w:basedOn w:val="Normln"/>
    <w:uiPriority w:val="99"/>
    <w:rsid w:val="00A71D64"/>
    <w:pPr>
      <w:ind w:left="708"/>
    </w:pPr>
    <w:rPr>
      <w:rFonts w:ascii="Arial" w:hAnsi="Arial" w:cs="Arial"/>
      <w:szCs w:val="20"/>
    </w:rPr>
  </w:style>
  <w:style w:type="paragraph" w:customStyle="1" w:styleId="Textkomente1">
    <w:name w:val="Text komentáře1"/>
    <w:basedOn w:val="Normln"/>
    <w:uiPriority w:val="99"/>
    <w:rsid w:val="00A71D64"/>
    <w:rPr>
      <w:sz w:val="20"/>
      <w:szCs w:val="20"/>
    </w:rPr>
  </w:style>
  <w:style w:type="paragraph" w:styleId="Textkomente">
    <w:name w:val="annotation text"/>
    <w:basedOn w:val="Normln"/>
    <w:link w:val="TextkomenteChar1"/>
    <w:uiPriority w:val="99"/>
    <w:semiHidden/>
    <w:rsid w:val="00DE2AF7"/>
    <w:rPr>
      <w:sz w:val="20"/>
      <w:szCs w:val="20"/>
    </w:rPr>
  </w:style>
  <w:style w:type="character" w:customStyle="1" w:styleId="TextkomenteChar1">
    <w:name w:val="Text komentáře Char1"/>
    <w:basedOn w:val="Standardnpsmoodstavce"/>
    <w:link w:val="Textkomente"/>
    <w:uiPriority w:val="99"/>
    <w:semiHidden/>
    <w:locked/>
    <w:rsid w:val="00DE2AF7"/>
    <w:rPr>
      <w:lang w:eastAsia="zh-CN"/>
    </w:rPr>
  </w:style>
  <w:style w:type="paragraph" w:styleId="Pedmtkomente">
    <w:name w:val="annotation subject"/>
    <w:basedOn w:val="Textkomente1"/>
    <w:next w:val="Textkomente1"/>
    <w:link w:val="PedmtkomenteChar"/>
    <w:uiPriority w:val="99"/>
    <w:rsid w:val="00A71D64"/>
    <w:rPr>
      <w:b/>
      <w:bCs/>
    </w:rPr>
  </w:style>
  <w:style w:type="character" w:customStyle="1" w:styleId="PedmtkomenteChar">
    <w:name w:val="Předmět komentáře Char"/>
    <w:basedOn w:val="TextkomenteChar1"/>
    <w:link w:val="Pedmtkomente"/>
    <w:uiPriority w:val="99"/>
    <w:semiHidden/>
    <w:rsid w:val="004C62E7"/>
    <w:rPr>
      <w:b/>
      <w:bCs/>
      <w:sz w:val="20"/>
      <w:szCs w:val="20"/>
      <w:lang w:eastAsia="zh-CN"/>
    </w:rPr>
  </w:style>
  <w:style w:type="paragraph" w:styleId="Textbubliny">
    <w:name w:val="Balloon Text"/>
    <w:basedOn w:val="Normln"/>
    <w:link w:val="TextbublinyChar"/>
    <w:uiPriority w:val="99"/>
    <w:rsid w:val="00A71D64"/>
    <w:rPr>
      <w:rFonts w:ascii="Tahoma" w:hAnsi="Tahoma" w:cs="Tahoma"/>
      <w:sz w:val="16"/>
      <w:szCs w:val="16"/>
    </w:rPr>
  </w:style>
  <w:style w:type="character" w:customStyle="1" w:styleId="TextbublinyChar">
    <w:name w:val="Text bubliny Char"/>
    <w:basedOn w:val="Standardnpsmoodstavce"/>
    <w:link w:val="Textbubliny"/>
    <w:uiPriority w:val="99"/>
    <w:semiHidden/>
    <w:rsid w:val="004C62E7"/>
    <w:rPr>
      <w:sz w:val="0"/>
      <w:szCs w:val="0"/>
      <w:lang w:eastAsia="zh-CN"/>
    </w:rPr>
  </w:style>
  <w:style w:type="paragraph" w:styleId="Zpat">
    <w:name w:val="footer"/>
    <w:basedOn w:val="Normln"/>
    <w:link w:val="ZpatChar"/>
    <w:uiPriority w:val="99"/>
    <w:rsid w:val="00A71D64"/>
    <w:pPr>
      <w:tabs>
        <w:tab w:val="center" w:pos="4536"/>
        <w:tab w:val="right" w:pos="9072"/>
      </w:tabs>
    </w:pPr>
  </w:style>
  <w:style w:type="character" w:customStyle="1" w:styleId="ZpatChar">
    <w:name w:val="Zápatí Char"/>
    <w:basedOn w:val="Standardnpsmoodstavce"/>
    <w:link w:val="Zpat"/>
    <w:uiPriority w:val="99"/>
    <w:locked/>
    <w:rsid w:val="00F3562B"/>
    <w:rPr>
      <w:sz w:val="24"/>
      <w:lang w:eastAsia="zh-CN"/>
    </w:rPr>
  </w:style>
  <w:style w:type="paragraph" w:styleId="Zhlav">
    <w:name w:val="header"/>
    <w:basedOn w:val="Normln"/>
    <w:link w:val="ZhlavChar"/>
    <w:uiPriority w:val="99"/>
    <w:rsid w:val="00A71D64"/>
    <w:pPr>
      <w:tabs>
        <w:tab w:val="center" w:pos="4536"/>
        <w:tab w:val="right" w:pos="9072"/>
      </w:tabs>
    </w:pPr>
  </w:style>
  <w:style w:type="character" w:customStyle="1" w:styleId="ZhlavChar">
    <w:name w:val="Záhlaví Char"/>
    <w:basedOn w:val="Standardnpsmoodstavce"/>
    <w:link w:val="Zhlav"/>
    <w:uiPriority w:val="99"/>
    <w:locked/>
    <w:rsid w:val="00F62699"/>
    <w:rPr>
      <w:sz w:val="24"/>
      <w:lang w:eastAsia="zh-CN"/>
    </w:rPr>
  </w:style>
  <w:style w:type="paragraph" w:styleId="Odstavecseseznamem">
    <w:name w:val="List Paragraph"/>
    <w:basedOn w:val="Normln"/>
    <w:uiPriority w:val="99"/>
    <w:qFormat/>
    <w:rsid w:val="00A71D64"/>
    <w:pPr>
      <w:ind w:left="708"/>
    </w:pPr>
  </w:style>
  <w:style w:type="paragraph" w:customStyle="1" w:styleId="Styl3-Smluvnstrany">
    <w:name w:val="Styl3 - Smluvní strany"/>
    <w:basedOn w:val="Normln"/>
    <w:qFormat/>
    <w:rsid w:val="00A71D64"/>
    <w:pPr>
      <w:spacing w:after="360"/>
      <w:contextualSpacing/>
    </w:pPr>
  </w:style>
  <w:style w:type="paragraph" w:customStyle="1" w:styleId="Styl3-Smluvnstranytun">
    <w:name w:val="Styl3 - Smluvní strany tučné"/>
    <w:basedOn w:val="Styl3-Smluvnstrany"/>
    <w:uiPriority w:val="99"/>
    <w:rsid w:val="00A71D64"/>
    <w:pPr>
      <w:spacing w:after="0"/>
    </w:pPr>
    <w:rPr>
      <w:b/>
    </w:rPr>
  </w:style>
  <w:style w:type="paragraph" w:customStyle="1" w:styleId="Obsahtabulky">
    <w:name w:val="Obsah tabulky"/>
    <w:basedOn w:val="Normln"/>
    <w:uiPriority w:val="99"/>
    <w:rsid w:val="00A71D64"/>
    <w:pPr>
      <w:suppressLineNumbers/>
    </w:pPr>
  </w:style>
  <w:style w:type="paragraph" w:customStyle="1" w:styleId="Nadpistabulky">
    <w:name w:val="Nadpis tabulky"/>
    <w:basedOn w:val="Obsahtabulky"/>
    <w:uiPriority w:val="99"/>
    <w:rsid w:val="00A71D64"/>
    <w:pPr>
      <w:jc w:val="center"/>
    </w:pPr>
    <w:rPr>
      <w:b/>
      <w:bCs/>
    </w:rPr>
  </w:style>
  <w:style w:type="paragraph" w:customStyle="1" w:styleId="Obsahrmce">
    <w:name w:val="Obsah rámce"/>
    <w:basedOn w:val="Normln"/>
    <w:uiPriority w:val="99"/>
    <w:rsid w:val="00A71D64"/>
  </w:style>
  <w:style w:type="character" w:styleId="Odkaznakoment">
    <w:name w:val="annotation reference"/>
    <w:basedOn w:val="Standardnpsmoodstavce"/>
    <w:uiPriority w:val="99"/>
    <w:semiHidden/>
    <w:rsid w:val="00DE2AF7"/>
    <w:rPr>
      <w:rFonts w:cs="Times New Roman"/>
      <w:sz w:val="16"/>
    </w:rPr>
  </w:style>
  <w:style w:type="paragraph" w:styleId="Revize">
    <w:name w:val="Revision"/>
    <w:hidden/>
    <w:uiPriority w:val="99"/>
    <w:semiHidden/>
    <w:rsid w:val="00761B11"/>
    <w:rPr>
      <w:sz w:val="24"/>
      <w:szCs w:val="24"/>
      <w:lang w:eastAsia="zh-CN"/>
    </w:rPr>
  </w:style>
  <w:style w:type="paragraph" w:customStyle="1" w:styleId="CZodstavec">
    <w:name w:val="CZ odstavec"/>
    <w:rsid w:val="007D43C7"/>
    <w:pPr>
      <w:numPr>
        <w:numId w:val="28"/>
      </w:numPr>
      <w:spacing w:after="120" w:line="288" w:lineRule="auto"/>
      <w:jc w:val="both"/>
    </w:pPr>
    <w:rPr>
      <w:rFonts w:ascii="Century Gothic" w:eastAsia="Calibri" w:hAnsi="Century Gothic"/>
      <w:sz w:val="20"/>
      <w:szCs w:val="24"/>
    </w:rPr>
  </w:style>
  <w:style w:type="character" w:customStyle="1" w:styleId="Nadpis1Char">
    <w:name w:val="Nadpis 1 Char"/>
    <w:aliases w:val="Nadpis 1 - Článek smlouvy Char"/>
    <w:basedOn w:val="Standardnpsmoodstavce"/>
    <w:link w:val="Nadpis1"/>
    <w:uiPriority w:val="9"/>
    <w:rsid w:val="00506DDE"/>
    <w:rPr>
      <w:rFonts w:eastAsiaTheme="majorEastAsia" w:cstheme="majorBidi"/>
      <w:b/>
      <w:bCs/>
      <w:sz w:val="24"/>
      <w:szCs w:val="28"/>
    </w:rPr>
  </w:style>
  <w:style w:type="character" w:customStyle="1" w:styleId="Nadpis2Char">
    <w:name w:val="Nadpis 2 Char"/>
    <w:aliases w:val="Nadpis 2 - Odstavec Char"/>
    <w:basedOn w:val="Standardnpsmoodstavce"/>
    <w:link w:val="Nadpis2"/>
    <w:uiPriority w:val="9"/>
    <w:rsid w:val="00506DDE"/>
    <w:rPr>
      <w:rFonts w:eastAsiaTheme="majorEastAsia" w:cstheme="majorBidi"/>
      <w:bCs/>
      <w:sz w:val="24"/>
      <w:szCs w:val="26"/>
    </w:rPr>
  </w:style>
  <w:style w:type="character" w:customStyle="1" w:styleId="Nadpis3Char">
    <w:name w:val="Nadpis 3 Char"/>
    <w:aliases w:val="Nadpis 3 - Pododstavec Char"/>
    <w:basedOn w:val="Standardnpsmoodstavce"/>
    <w:link w:val="Nadpis3"/>
    <w:uiPriority w:val="9"/>
    <w:rsid w:val="00506DDE"/>
    <w:rPr>
      <w:rFonts w:eastAsiaTheme="majorEastAsia" w:cstheme="majorBidi"/>
      <w:bCs/>
      <w:sz w:val="24"/>
      <w:szCs w:val="24"/>
    </w:rPr>
  </w:style>
  <w:style w:type="paragraph" w:styleId="Textpoznpodarou">
    <w:name w:val="footnote text"/>
    <w:basedOn w:val="Normln"/>
    <w:link w:val="TextpoznpodarouChar"/>
    <w:uiPriority w:val="99"/>
    <w:semiHidden/>
    <w:unhideWhenUsed/>
    <w:rsid w:val="002B40E6"/>
    <w:rPr>
      <w:sz w:val="20"/>
      <w:szCs w:val="20"/>
    </w:rPr>
  </w:style>
  <w:style w:type="character" w:customStyle="1" w:styleId="TextpoznpodarouChar">
    <w:name w:val="Text pozn. pod čarou Char"/>
    <w:basedOn w:val="Standardnpsmoodstavce"/>
    <w:link w:val="Textpoznpodarou"/>
    <w:uiPriority w:val="99"/>
    <w:semiHidden/>
    <w:rsid w:val="002B40E6"/>
    <w:rPr>
      <w:sz w:val="20"/>
      <w:szCs w:val="20"/>
      <w:lang w:eastAsia="zh-CN"/>
    </w:rPr>
  </w:style>
  <w:style w:type="character" w:styleId="Znakapoznpodarou">
    <w:name w:val="footnote reference"/>
    <w:basedOn w:val="Standardnpsmoodstavce"/>
    <w:uiPriority w:val="99"/>
    <w:semiHidden/>
    <w:unhideWhenUsed/>
    <w:rsid w:val="002B40E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0172858">
      <w:bodyDiv w:val="1"/>
      <w:marLeft w:val="0"/>
      <w:marRight w:val="0"/>
      <w:marTop w:val="0"/>
      <w:marBottom w:val="0"/>
      <w:divBdr>
        <w:top w:val="none" w:sz="0" w:space="0" w:color="auto"/>
        <w:left w:val="none" w:sz="0" w:space="0" w:color="auto"/>
        <w:bottom w:val="none" w:sz="0" w:space="0" w:color="auto"/>
        <w:right w:val="none" w:sz="0" w:space="0" w:color="auto"/>
      </w:divBdr>
    </w:div>
    <w:div w:id="486897468">
      <w:bodyDiv w:val="1"/>
      <w:marLeft w:val="0"/>
      <w:marRight w:val="0"/>
      <w:marTop w:val="0"/>
      <w:marBottom w:val="0"/>
      <w:divBdr>
        <w:top w:val="none" w:sz="0" w:space="0" w:color="auto"/>
        <w:left w:val="none" w:sz="0" w:space="0" w:color="auto"/>
        <w:bottom w:val="none" w:sz="0" w:space="0" w:color="auto"/>
        <w:right w:val="none" w:sz="0" w:space="0" w:color="auto"/>
      </w:divBdr>
    </w:div>
    <w:div w:id="1046180896">
      <w:bodyDiv w:val="1"/>
      <w:marLeft w:val="0"/>
      <w:marRight w:val="0"/>
      <w:marTop w:val="0"/>
      <w:marBottom w:val="0"/>
      <w:divBdr>
        <w:top w:val="none" w:sz="0" w:space="0" w:color="auto"/>
        <w:left w:val="none" w:sz="0" w:space="0" w:color="auto"/>
        <w:bottom w:val="none" w:sz="0" w:space="0" w:color="auto"/>
        <w:right w:val="none" w:sz="0" w:space="0" w:color="auto"/>
      </w:divBdr>
    </w:div>
    <w:div w:id="1364214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46A97B-BF48-4D6F-9923-BD31A429C1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16</Pages>
  <Words>6008</Words>
  <Characters>36352</Characters>
  <Application>Microsoft Office Word</Application>
  <DocSecurity>0</DocSecurity>
  <Lines>302</Lines>
  <Paragraphs>84</Paragraphs>
  <ScaleCrop>false</ScaleCrop>
  <HeadingPairs>
    <vt:vector size="2" baseType="variant">
      <vt:variant>
        <vt:lpstr>Název</vt:lpstr>
      </vt:variant>
      <vt:variant>
        <vt:i4>1</vt:i4>
      </vt:variant>
    </vt:vector>
  </HeadingPairs>
  <TitlesOfParts>
    <vt:vector size="1" baseType="lpstr">
      <vt:lpstr>RÁMCOVÁ SMLOUVA</vt:lpstr>
    </vt:vector>
  </TitlesOfParts>
  <Company>Ministerstvo financí</Company>
  <LinksUpToDate>false</LinksUpToDate>
  <CharactersWithSpaces>42276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RÁMCOVÁ SMLOUVA</dc:title>
  <dc:creator>Stehlíček Štěpán Mgr.</dc:creator>
  <cp:lastModifiedBy>Borská Helena Ing.</cp:lastModifiedBy>
  <cp:revision>10</cp:revision>
  <cp:lastPrinted>2015-07-21T06:17:00Z</cp:lastPrinted>
  <dcterms:created xsi:type="dcterms:W3CDTF">2015-08-19T09:48:00Z</dcterms:created>
  <dcterms:modified xsi:type="dcterms:W3CDTF">2015-11-09T14:25:00Z</dcterms:modified>
</cp:coreProperties>
</file>